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8C73DB0" w14:textId="36F3427F" w:rsidR="00973CDA" w:rsidRPr="0032691D" w:rsidRDefault="00DD5A8B" w:rsidP="0032691D">
      <w:pPr>
        <w:pageBreakBefore/>
        <w:spacing w:line="360" w:lineRule="auto"/>
        <w:jc w:val="right"/>
        <w:rPr>
          <w:rFonts w:ascii="Calibri" w:hAnsi="Calibri" w:cs="Times New Roman"/>
          <w:b/>
          <w:bCs/>
          <w:sz w:val="22"/>
          <w:szCs w:val="22"/>
        </w:rPr>
      </w:pPr>
      <w:r w:rsidRPr="00903F4B">
        <w:rPr>
          <w:rFonts w:ascii="Calibri" w:hAnsi="Calibri" w:cs="Times New Roman"/>
          <w:b/>
          <w:bCs/>
          <w:sz w:val="22"/>
          <w:szCs w:val="22"/>
        </w:rPr>
        <w:t>Z</w:t>
      </w:r>
      <w:r w:rsidR="00D24FCD" w:rsidRPr="00903F4B">
        <w:rPr>
          <w:rFonts w:ascii="Calibri" w:hAnsi="Calibri" w:cs="Times New Roman"/>
          <w:b/>
          <w:bCs/>
          <w:sz w:val="22"/>
          <w:szCs w:val="22"/>
        </w:rPr>
        <w:t xml:space="preserve">ałącznik nr </w:t>
      </w:r>
      <w:r w:rsidR="00FB49B7">
        <w:rPr>
          <w:rFonts w:ascii="Calibri" w:hAnsi="Calibri" w:cs="Times New Roman"/>
          <w:b/>
          <w:bCs/>
          <w:sz w:val="22"/>
          <w:szCs w:val="22"/>
        </w:rPr>
        <w:t>1</w:t>
      </w:r>
      <w:r w:rsidR="00FB373A">
        <w:rPr>
          <w:rFonts w:ascii="Calibri" w:hAnsi="Calibri" w:cs="Times New Roman"/>
          <w:b/>
          <w:bCs/>
          <w:color w:val="EE0000"/>
          <w:sz w:val="22"/>
          <w:szCs w:val="22"/>
        </w:rPr>
        <w:t xml:space="preserve"> </w:t>
      </w:r>
      <w:r w:rsidR="00FB373A" w:rsidRPr="008E6A45">
        <w:rPr>
          <w:rFonts w:ascii="Calibri" w:hAnsi="Calibri" w:cs="Times New Roman"/>
          <w:b/>
          <w:bCs/>
          <w:sz w:val="22"/>
          <w:szCs w:val="22"/>
        </w:rPr>
        <w:t>do zapytania ofertowego</w:t>
      </w:r>
      <w:r w:rsidR="00D24FCD" w:rsidRPr="008E6A45">
        <w:rPr>
          <w:rFonts w:ascii="Calibri" w:hAnsi="Calibri" w:cs="Times New Roman"/>
          <w:b/>
          <w:bCs/>
          <w:sz w:val="22"/>
          <w:szCs w:val="22"/>
        </w:rPr>
        <w:t xml:space="preserve"> </w:t>
      </w:r>
    </w:p>
    <w:p w14:paraId="1E96573D" w14:textId="77777777" w:rsidR="00D24FCD" w:rsidRPr="00DA53AC" w:rsidRDefault="00D24FCD" w:rsidP="000C3B08">
      <w:pPr>
        <w:spacing w:before="120" w:after="120" w:line="264" w:lineRule="auto"/>
        <w:jc w:val="center"/>
        <w:rPr>
          <w:rFonts w:ascii="Calibri" w:hAnsi="Calibri" w:cs="Times New Roman"/>
          <w:sz w:val="22"/>
          <w:szCs w:val="22"/>
          <w:lang w:eastAsia="pl-PL" w:bidi="pl-PL"/>
        </w:rPr>
      </w:pPr>
      <w:r w:rsidRPr="00DA53AC">
        <w:rPr>
          <w:rFonts w:ascii="Calibri" w:hAnsi="Calibri" w:cs="Times New Roman"/>
          <w:b/>
          <w:sz w:val="22"/>
          <w:szCs w:val="22"/>
        </w:rPr>
        <w:t>FORMULARZ OFERTOWY</w:t>
      </w:r>
    </w:p>
    <w:p w14:paraId="089D91E2" w14:textId="31DD5871" w:rsidR="00D24FCD" w:rsidRPr="000C3B08" w:rsidRDefault="00973CDA" w:rsidP="0079223A">
      <w:pPr>
        <w:spacing w:before="120" w:after="120" w:line="264" w:lineRule="auto"/>
        <w:jc w:val="both"/>
        <w:rPr>
          <w:rFonts w:ascii="Calibri" w:hAnsi="Calibri" w:cs="Calibri"/>
          <w:b/>
          <w:sz w:val="22"/>
          <w:szCs w:val="22"/>
        </w:rPr>
      </w:pPr>
      <w:r w:rsidRPr="00973CDA">
        <w:rPr>
          <w:rFonts w:ascii="Calibri" w:hAnsi="Calibri" w:cs="Calibri"/>
          <w:b/>
          <w:sz w:val="22"/>
          <w:szCs w:val="22"/>
        </w:rPr>
        <w:t xml:space="preserve">na wykonanie </w:t>
      </w:r>
      <w:bookmarkStart w:id="0" w:name="_Hlk103684277"/>
      <w:r w:rsidRPr="00973CDA">
        <w:rPr>
          <w:rFonts w:ascii="Calibri" w:hAnsi="Calibri" w:cs="Calibri"/>
          <w:b/>
          <w:sz w:val="22"/>
          <w:szCs w:val="22"/>
        </w:rPr>
        <w:t xml:space="preserve">zamówienia </w:t>
      </w:r>
      <w:bookmarkEnd w:id="0"/>
      <w:r w:rsidR="00FB49B7" w:rsidRPr="00FB49B7">
        <w:rPr>
          <w:rFonts w:ascii="Calibri" w:hAnsi="Calibri" w:cs="Calibri"/>
          <w:b/>
          <w:sz w:val="22"/>
          <w:szCs w:val="22"/>
          <w:lang w:bidi="pl-PL"/>
        </w:rPr>
        <w:t xml:space="preserve">pn. „Zakup agregatu prądotwórczego” </w:t>
      </w:r>
      <w:r w:rsidR="0079223A" w:rsidRPr="0079223A">
        <w:rPr>
          <w:rFonts w:ascii="Calibri" w:hAnsi="Calibri" w:cs="Calibri"/>
          <w:b/>
          <w:sz w:val="22"/>
          <w:szCs w:val="22"/>
          <w:lang w:bidi="pl-PL"/>
        </w:rPr>
        <w:t xml:space="preserve">w ramach projektu nr </w:t>
      </w:r>
      <w:r w:rsidR="00466BA0" w:rsidRPr="00466BA0">
        <w:rPr>
          <w:rFonts w:ascii="Calibri" w:hAnsi="Calibri" w:cs="Calibri"/>
          <w:b/>
          <w:sz w:val="22"/>
          <w:szCs w:val="22"/>
          <w:lang w:bidi="pl-PL"/>
        </w:rPr>
        <w:t>FERC.02.02-CS.01-001/23/2176/ FERC.02.02-CS.01-001/23/2024</w:t>
      </w:r>
      <w:r w:rsidR="0079223A" w:rsidRPr="0079223A">
        <w:rPr>
          <w:rFonts w:ascii="Calibri" w:hAnsi="Calibri" w:cs="Calibri"/>
          <w:b/>
          <w:sz w:val="22"/>
          <w:szCs w:val="22"/>
          <w:lang w:bidi="pl-PL"/>
        </w:rPr>
        <w:t xml:space="preserve"> w ramach Konkursu Grantowego „Cyberbezpieczny Samorząd”, Działanie 2.2. – Wzmocnienie krajowego systemu cyberbezpieczeństwa, Fundusze Europejskie na Rozwój Cyfrowy 2021-2027</w:t>
      </w:r>
    </w:p>
    <w:p w14:paraId="1FF252F6" w14:textId="3BB2227B" w:rsidR="00D24FCD" w:rsidRPr="00DA53AC" w:rsidRDefault="00D24FCD" w:rsidP="000C3B08">
      <w:pPr>
        <w:spacing w:before="120" w:after="120" w:line="264" w:lineRule="auto"/>
        <w:jc w:val="both"/>
        <w:rPr>
          <w:rFonts w:ascii="Calibri" w:hAnsi="Calibri" w:cs="Times New Roman"/>
          <w:sz w:val="22"/>
          <w:szCs w:val="22"/>
        </w:rPr>
      </w:pPr>
      <w:r w:rsidRPr="00DA53AC">
        <w:rPr>
          <w:rFonts w:ascii="Calibri" w:hAnsi="Calibri" w:cs="Times New Roman"/>
          <w:b/>
          <w:sz w:val="22"/>
          <w:szCs w:val="22"/>
        </w:rPr>
        <w:t>Dane dotyczące Wykonawcy:</w:t>
      </w:r>
      <w:r w:rsidR="00A978B9">
        <w:rPr>
          <w:rFonts w:ascii="Calibri" w:hAnsi="Calibri" w:cs="Times New Roman"/>
          <w:b/>
          <w:sz w:val="22"/>
          <w:szCs w:val="22"/>
        </w:rPr>
        <w:t xml:space="preserve"> </w:t>
      </w:r>
    </w:p>
    <w:p w14:paraId="2E656243" w14:textId="77777777" w:rsidR="00D24FCD" w:rsidRPr="00DA53AC" w:rsidRDefault="00D24FCD" w:rsidP="00D24FCD">
      <w:pPr>
        <w:spacing w:line="276" w:lineRule="auto"/>
        <w:jc w:val="center"/>
        <w:rPr>
          <w:rFonts w:ascii="Calibri" w:hAnsi="Calibri" w:cs="Times New Roman"/>
          <w:sz w:val="22"/>
          <w:szCs w:val="22"/>
        </w:rPr>
      </w:pPr>
      <w:r w:rsidRPr="00DA53AC">
        <w:rPr>
          <w:rFonts w:ascii="Calibri" w:hAnsi="Calibri" w:cs="Times New Roman"/>
          <w:sz w:val="22"/>
          <w:szCs w:val="22"/>
        </w:rPr>
        <w:t>…………………..………………..…………………</w:t>
      </w:r>
    </w:p>
    <w:p w14:paraId="02777557" w14:textId="77777777" w:rsidR="009A3898" w:rsidRPr="0032691D" w:rsidRDefault="00D24FCD" w:rsidP="0032691D">
      <w:pPr>
        <w:spacing w:line="276" w:lineRule="auto"/>
        <w:jc w:val="center"/>
        <w:rPr>
          <w:rFonts w:ascii="Calibri" w:hAnsi="Calibri" w:cs="Times New Roman"/>
          <w:sz w:val="18"/>
          <w:szCs w:val="18"/>
        </w:rPr>
      </w:pPr>
      <w:r w:rsidRPr="0032691D">
        <w:rPr>
          <w:rFonts w:ascii="Calibri" w:hAnsi="Calibri" w:cs="Times New Roman"/>
          <w:sz w:val="18"/>
          <w:szCs w:val="18"/>
        </w:rPr>
        <w:t>(pełna nazwa Wykonawcy)</w:t>
      </w:r>
    </w:p>
    <w:p w14:paraId="3BDD4BA5" w14:textId="77777777" w:rsidR="00D24FCD" w:rsidRPr="00DA53AC" w:rsidRDefault="009A3898" w:rsidP="00D24FCD">
      <w:pPr>
        <w:spacing w:line="276" w:lineRule="auto"/>
        <w:jc w:val="center"/>
        <w:rPr>
          <w:rFonts w:ascii="Calibri" w:hAnsi="Calibri" w:cs="Times New Roman"/>
          <w:sz w:val="22"/>
          <w:szCs w:val="22"/>
        </w:rPr>
      </w:pPr>
      <w:r w:rsidRPr="00DA53AC">
        <w:rPr>
          <w:rFonts w:ascii="Calibri" w:hAnsi="Calibri" w:cs="Times New Roman"/>
          <w:sz w:val="22"/>
          <w:szCs w:val="22"/>
        </w:rPr>
        <w:t>…………………………………</w:t>
      </w:r>
      <w:r w:rsidR="00D24FCD" w:rsidRPr="00DA53AC">
        <w:rPr>
          <w:rFonts w:ascii="Calibri" w:hAnsi="Calibri" w:cs="Times New Roman"/>
          <w:sz w:val="22"/>
          <w:szCs w:val="22"/>
        </w:rPr>
        <w:t>……………………</w:t>
      </w:r>
    </w:p>
    <w:p w14:paraId="33ABC5E5" w14:textId="77777777" w:rsidR="00D24FCD" w:rsidRPr="0032691D" w:rsidRDefault="00D24FCD" w:rsidP="0032691D">
      <w:pPr>
        <w:spacing w:line="276" w:lineRule="auto"/>
        <w:jc w:val="center"/>
        <w:rPr>
          <w:rFonts w:ascii="Calibri" w:hAnsi="Calibri" w:cs="Times New Roman"/>
          <w:sz w:val="18"/>
          <w:szCs w:val="18"/>
        </w:rPr>
      </w:pPr>
      <w:r w:rsidRPr="0032691D">
        <w:rPr>
          <w:rFonts w:ascii="Calibri" w:hAnsi="Calibri" w:cs="Times New Roman"/>
          <w:sz w:val="18"/>
          <w:szCs w:val="18"/>
        </w:rPr>
        <w:t>(adres siedziby Wykonawcy)</w:t>
      </w:r>
    </w:p>
    <w:p w14:paraId="5FD3C193" w14:textId="77777777" w:rsidR="00D24FCD" w:rsidRPr="00DA53AC" w:rsidRDefault="00D24FCD" w:rsidP="00FB49B7">
      <w:pPr>
        <w:spacing w:before="120" w:line="360" w:lineRule="auto"/>
        <w:jc w:val="both"/>
        <w:rPr>
          <w:rFonts w:ascii="Calibri" w:hAnsi="Calibri" w:cs="Times New Roman"/>
          <w:sz w:val="22"/>
          <w:szCs w:val="22"/>
        </w:rPr>
      </w:pPr>
      <w:r w:rsidRPr="00DA53AC">
        <w:rPr>
          <w:rFonts w:ascii="Calibri" w:hAnsi="Calibri" w:cs="Times New Roman"/>
          <w:sz w:val="22"/>
          <w:szCs w:val="22"/>
        </w:rPr>
        <w:t>NIP ………</w:t>
      </w:r>
      <w:r w:rsidRPr="00DA53AC">
        <w:rPr>
          <w:rFonts w:ascii="Calibri" w:hAnsi="Calibri" w:cs="Times New Roman"/>
          <w:color w:val="1F497D"/>
          <w:sz w:val="22"/>
          <w:szCs w:val="22"/>
        </w:rPr>
        <w:t>………………….</w:t>
      </w:r>
      <w:r w:rsidRPr="00DA53AC">
        <w:rPr>
          <w:rFonts w:ascii="Calibri" w:hAnsi="Calibri" w:cs="Times New Roman"/>
          <w:sz w:val="22"/>
          <w:szCs w:val="22"/>
        </w:rPr>
        <w:t>………………..</w:t>
      </w:r>
    </w:p>
    <w:p w14:paraId="59B60702" w14:textId="77777777" w:rsidR="00D24FCD" w:rsidRPr="00DA53AC" w:rsidRDefault="00D24FCD" w:rsidP="00FB49B7">
      <w:pPr>
        <w:spacing w:before="120" w:line="360" w:lineRule="auto"/>
        <w:jc w:val="both"/>
        <w:rPr>
          <w:rFonts w:ascii="Calibri" w:hAnsi="Calibri" w:cs="Times New Roman"/>
          <w:sz w:val="22"/>
          <w:szCs w:val="22"/>
        </w:rPr>
      </w:pPr>
      <w:r w:rsidRPr="00DA53AC">
        <w:rPr>
          <w:rFonts w:ascii="Calibri" w:hAnsi="Calibri" w:cs="Times New Roman"/>
          <w:sz w:val="22"/>
          <w:szCs w:val="22"/>
        </w:rPr>
        <w:t>nr tel. ……………………….  E-mail: ………………………….</w:t>
      </w:r>
    </w:p>
    <w:p w14:paraId="3737B311" w14:textId="77777777" w:rsidR="00D24FCD" w:rsidRPr="00DA53AC" w:rsidRDefault="00D24FCD" w:rsidP="00D24FCD">
      <w:pPr>
        <w:spacing w:line="276" w:lineRule="auto"/>
        <w:jc w:val="both"/>
        <w:rPr>
          <w:rFonts w:ascii="Calibri" w:hAnsi="Calibri" w:cs="Times New Roman"/>
          <w:sz w:val="22"/>
          <w:szCs w:val="22"/>
        </w:rPr>
      </w:pPr>
    </w:p>
    <w:p w14:paraId="7633C4F0" w14:textId="45A77BD6" w:rsidR="00FB49B7" w:rsidRPr="00FB49B7" w:rsidRDefault="00FB49B7" w:rsidP="00FB49B7">
      <w:pPr>
        <w:widowControl/>
        <w:numPr>
          <w:ilvl w:val="0"/>
          <w:numId w:val="23"/>
        </w:numPr>
        <w:suppressAutoHyphens w:val="0"/>
        <w:spacing w:after="160" w:line="256" w:lineRule="auto"/>
        <w:contextualSpacing/>
        <w:jc w:val="both"/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</w:pPr>
      <w:r w:rsidRPr="00FB49B7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Oferujemy wykonanie przedmiotu zamówienia zgodnie z opisem przedmiotu zamówienia</w:t>
      </w:r>
      <w:r w:rsidR="00FB373A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 xml:space="preserve"> </w:t>
      </w:r>
      <w:r w:rsidR="00FB373A" w:rsidRPr="008E6A45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(formularzem oferty stanowiącym załącznik nr 2 do zapytania ofertowego)</w:t>
      </w:r>
      <w:r w:rsidRPr="008E6A45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 xml:space="preserve">: </w:t>
      </w:r>
    </w:p>
    <w:p w14:paraId="3B172133" w14:textId="77777777" w:rsidR="00FB49B7" w:rsidRPr="00FB49B7" w:rsidRDefault="00FB49B7" w:rsidP="00FB49B7">
      <w:pPr>
        <w:widowControl/>
        <w:suppressAutoHyphens w:val="0"/>
        <w:spacing w:before="200" w:after="200" w:line="276" w:lineRule="auto"/>
        <w:ind w:left="426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FB49B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Cenę ogółem brutto: ........................................................... zł </w:t>
      </w:r>
    </w:p>
    <w:p w14:paraId="01617EAB" w14:textId="77777777" w:rsidR="00FB49B7" w:rsidRPr="00FB49B7" w:rsidRDefault="00FB49B7" w:rsidP="00FB49B7">
      <w:pPr>
        <w:widowControl/>
        <w:suppressAutoHyphens w:val="0"/>
        <w:spacing w:after="200" w:line="276" w:lineRule="auto"/>
        <w:ind w:left="426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FB49B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>(słownie: ………………………………………………........................................................),w tym:</w:t>
      </w:r>
    </w:p>
    <w:p w14:paraId="14451122" w14:textId="77777777" w:rsidR="00FB49B7" w:rsidRPr="00FB49B7" w:rsidRDefault="00FB49B7" w:rsidP="00FB49B7">
      <w:pPr>
        <w:widowControl/>
        <w:suppressAutoHyphens w:val="0"/>
        <w:spacing w:after="200" w:line="276" w:lineRule="auto"/>
        <w:ind w:left="709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FB49B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>- podatek VAT (aktualny na dzień składania ofert): ...................%</w:t>
      </w:r>
    </w:p>
    <w:p w14:paraId="38AF02DF" w14:textId="77777777" w:rsidR="00FB49B7" w:rsidRPr="00FB49B7" w:rsidRDefault="00FB49B7" w:rsidP="00FB49B7">
      <w:pPr>
        <w:widowControl/>
        <w:suppressAutoHyphens w:val="0"/>
        <w:spacing w:after="200" w:line="276" w:lineRule="auto"/>
        <w:ind w:left="709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FB49B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>- kwota podatku VAT: ..................................... zł</w:t>
      </w:r>
    </w:p>
    <w:p w14:paraId="2D0DE8DC" w14:textId="77777777" w:rsidR="00FB49B7" w:rsidRPr="00FB49B7" w:rsidRDefault="00FB49B7" w:rsidP="00FB49B7">
      <w:pPr>
        <w:widowControl/>
        <w:suppressAutoHyphens w:val="0"/>
        <w:spacing w:after="200" w:line="276" w:lineRule="auto"/>
        <w:ind w:left="709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FB49B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- kwota netto: ..................................... zł </w:t>
      </w:r>
    </w:p>
    <w:p w14:paraId="09AB18CA" w14:textId="77777777" w:rsidR="00FB49B7" w:rsidRPr="00FB49B7" w:rsidRDefault="00FB49B7" w:rsidP="00FB49B7">
      <w:pPr>
        <w:widowControl/>
        <w:suppressAutoHyphens w:val="0"/>
        <w:spacing w:after="200" w:line="276" w:lineRule="auto"/>
        <w:jc w:val="both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FB49B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>Na powyższą wartość przedmiotu zamówienia składają się poniżej przedstawione elementy w poniższych cenach i wartościach:</w:t>
      </w:r>
    </w:p>
    <w:tbl>
      <w:tblPr>
        <w:tblW w:w="9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3822"/>
        <w:gridCol w:w="552"/>
        <w:gridCol w:w="576"/>
        <w:gridCol w:w="1114"/>
        <w:gridCol w:w="976"/>
        <w:gridCol w:w="972"/>
        <w:gridCol w:w="1177"/>
      </w:tblGrid>
      <w:tr w:rsidR="00FB49B7" w:rsidRPr="00FB49B7" w14:paraId="046D4EB7" w14:textId="77777777" w:rsidTr="00FB49B7">
        <w:trPr>
          <w:trHeight w:val="442"/>
          <w:jc w:val="center"/>
        </w:trPr>
        <w:tc>
          <w:tcPr>
            <w:tcW w:w="506" w:type="dxa"/>
            <w:shd w:val="clear" w:color="auto" w:fill="B4C6E7"/>
            <w:vAlign w:val="center"/>
          </w:tcPr>
          <w:p w14:paraId="03E2C132" w14:textId="77777777" w:rsidR="00FB49B7" w:rsidRPr="00FB49B7" w:rsidRDefault="00FB49B7" w:rsidP="00FB49B7">
            <w:pPr>
              <w:widowControl/>
              <w:suppressAutoHyphens w:val="0"/>
              <w:jc w:val="center"/>
              <w:rPr>
                <w:rFonts w:ascii="Arial Narrow" w:eastAsia="Calibri" w:hAnsi="Arial Narrow" w:cs="Tahoma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FB49B7">
              <w:rPr>
                <w:rFonts w:ascii="Arial Narrow" w:eastAsia="Calibri" w:hAnsi="Arial Narrow" w:cs="Tahoma"/>
                <w:color w:val="000000"/>
                <w:kern w:val="0"/>
                <w:sz w:val="20"/>
                <w:szCs w:val="20"/>
                <w:lang w:eastAsia="en-US" w:bidi="ar-SA"/>
              </w:rPr>
              <w:t>Lp.</w:t>
            </w:r>
          </w:p>
        </w:tc>
        <w:tc>
          <w:tcPr>
            <w:tcW w:w="3822" w:type="dxa"/>
            <w:shd w:val="clear" w:color="auto" w:fill="B4C6E7"/>
            <w:noWrap/>
            <w:vAlign w:val="center"/>
            <w:hideMark/>
          </w:tcPr>
          <w:p w14:paraId="2D1A5D67" w14:textId="77777777" w:rsidR="00FB49B7" w:rsidRPr="00FB49B7" w:rsidRDefault="00FB49B7" w:rsidP="00FB49B7">
            <w:pPr>
              <w:widowControl/>
              <w:suppressAutoHyphens w:val="0"/>
              <w:jc w:val="center"/>
              <w:rPr>
                <w:rFonts w:ascii="Arial Narrow" w:eastAsia="Calibri" w:hAnsi="Arial Narrow" w:cs="Tahoma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FB49B7">
              <w:rPr>
                <w:rFonts w:ascii="Arial Narrow" w:eastAsia="Calibri" w:hAnsi="Arial Narrow" w:cs="Tahoma"/>
                <w:color w:val="000000"/>
                <w:kern w:val="0"/>
                <w:sz w:val="20"/>
                <w:szCs w:val="20"/>
                <w:lang w:eastAsia="en-US" w:bidi="ar-SA"/>
              </w:rPr>
              <w:t xml:space="preserve">Przedmiot zamówienia </w:t>
            </w:r>
          </w:p>
        </w:tc>
        <w:tc>
          <w:tcPr>
            <w:tcW w:w="552" w:type="dxa"/>
            <w:shd w:val="clear" w:color="auto" w:fill="B4C6E7"/>
            <w:vAlign w:val="center"/>
            <w:hideMark/>
          </w:tcPr>
          <w:p w14:paraId="677E01C5" w14:textId="77777777" w:rsidR="00FB49B7" w:rsidRPr="00FB49B7" w:rsidRDefault="00FB49B7" w:rsidP="00FB49B7">
            <w:pPr>
              <w:widowControl/>
              <w:suppressAutoHyphens w:val="0"/>
              <w:jc w:val="center"/>
              <w:rPr>
                <w:rFonts w:ascii="Arial Narrow" w:eastAsia="Calibri" w:hAnsi="Arial Narrow" w:cs="Tahoma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FB49B7">
              <w:rPr>
                <w:rFonts w:ascii="Arial Narrow" w:eastAsia="Calibri" w:hAnsi="Arial Narrow" w:cs="Tahoma"/>
                <w:color w:val="000000"/>
                <w:kern w:val="0"/>
                <w:sz w:val="20"/>
                <w:szCs w:val="20"/>
                <w:lang w:eastAsia="en-US" w:bidi="ar-SA"/>
              </w:rPr>
              <w:t>Ilość</w:t>
            </w:r>
          </w:p>
        </w:tc>
        <w:tc>
          <w:tcPr>
            <w:tcW w:w="576" w:type="dxa"/>
            <w:shd w:val="clear" w:color="auto" w:fill="B4C6E7"/>
            <w:vAlign w:val="center"/>
          </w:tcPr>
          <w:p w14:paraId="6816DC19" w14:textId="77777777" w:rsidR="00FB49B7" w:rsidRPr="00FB49B7" w:rsidRDefault="00FB49B7" w:rsidP="00FB49B7">
            <w:pPr>
              <w:widowControl/>
              <w:suppressAutoHyphens w:val="0"/>
              <w:jc w:val="center"/>
              <w:rPr>
                <w:rFonts w:ascii="Arial Narrow" w:eastAsia="Calibri" w:hAnsi="Arial Narrow" w:cs="Tahoma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FB49B7">
              <w:rPr>
                <w:rFonts w:ascii="Arial Narrow" w:eastAsia="Calibri" w:hAnsi="Arial Narrow" w:cs="Tahoma"/>
                <w:color w:val="000000"/>
                <w:kern w:val="0"/>
                <w:sz w:val="20"/>
                <w:szCs w:val="20"/>
                <w:lang w:eastAsia="en-US" w:bidi="ar-SA"/>
              </w:rPr>
              <w:t>Jedn. Miary</w:t>
            </w:r>
          </w:p>
        </w:tc>
        <w:tc>
          <w:tcPr>
            <w:tcW w:w="1114" w:type="dxa"/>
            <w:shd w:val="clear" w:color="auto" w:fill="B4C6E7"/>
            <w:vAlign w:val="center"/>
            <w:hideMark/>
          </w:tcPr>
          <w:p w14:paraId="50069CBF" w14:textId="77777777" w:rsidR="00FB49B7" w:rsidRPr="00FB49B7" w:rsidRDefault="00FB49B7" w:rsidP="00FB49B7">
            <w:pPr>
              <w:widowControl/>
              <w:suppressAutoHyphens w:val="0"/>
              <w:jc w:val="center"/>
              <w:rPr>
                <w:rFonts w:ascii="Arial Narrow" w:eastAsia="Calibri" w:hAnsi="Arial Narrow" w:cs="Tahoma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FB49B7">
              <w:rPr>
                <w:rFonts w:ascii="Arial Narrow" w:eastAsia="Calibri" w:hAnsi="Arial Narrow" w:cs="Tahoma"/>
                <w:color w:val="000000"/>
                <w:kern w:val="0"/>
                <w:sz w:val="20"/>
                <w:szCs w:val="20"/>
                <w:lang w:eastAsia="en-US" w:bidi="ar-SA"/>
              </w:rPr>
              <w:t>Wartość Netto</w:t>
            </w:r>
          </w:p>
        </w:tc>
        <w:tc>
          <w:tcPr>
            <w:tcW w:w="976" w:type="dxa"/>
            <w:shd w:val="clear" w:color="auto" w:fill="B4C6E7"/>
            <w:vAlign w:val="center"/>
            <w:hideMark/>
          </w:tcPr>
          <w:p w14:paraId="28B83A48" w14:textId="77777777" w:rsidR="00FB49B7" w:rsidRPr="00FB49B7" w:rsidRDefault="00FB49B7" w:rsidP="00FB49B7">
            <w:pPr>
              <w:widowControl/>
              <w:suppressAutoHyphens w:val="0"/>
              <w:jc w:val="center"/>
              <w:rPr>
                <w:rFonts w:ascii="Arial Narrow" w:eastAsia="Calibri" w:hAnsi="Arial Narrow" w:cs="Tahoma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FB49B7">
              <w:rPr>
                <w:rFonts w:ascii="Arial Narrow" w:eastAsia="Calibri" w:hAnsi="Arial Narrow" w:cs="Tahoma"/>
                <w:color w:val="000000"/>
                <w:kern w:val="0"/>
                <w:sz w:val="20"/>
                <w:szCs w:val="20"/>
                <w:lang w:eastAsia="en-US" w:bidi="ar-SA"/>
              </w:rPr>
              <w:t>Stawka VAT</w:t>
            </w:r>
          </w:p>
        </w:tc>
        <w:tc>
          <w:tcPr>
            <w:tcW w:w="972" w:type="dxa"/>
            <w:shd w:val="clear" w:color="auto" w:fill="B4C6E7"/>
            <w:vAlign w:val="center"/>
          </w:tcPr>
          <w:p w14:paraId="3EA0AF67" w14:textId="77777777" w:rsidR="00FB49B7" w:rsidRPr="00FB49B7" w:rsidRDefault="00FB49B7" w:rsidP="00FB49B7">
            <w:pPr>
              <w:widowControl/>
              <w:suppressAutoHyphens w:val="0"/>
              <w:jc w:val="center"/>
              <w:rPr>
                <w:rFonts w:ascii="Arial Narrow" w:eastAsia="Calibri" w:hAnsi="Arial Narrow" w:cs="Tahoma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FB49B7">
              <w:rPr>
                <w:rFonts w:ascii="Arial Narrow" w:eastAsia="Calibri" w:hAnsi="Arial Narrow" w:cs="Tahoma"/>
                <w:color w:val="000000"/>
                <w:kern w:val="0"/>
                <w:sz w:val="20"/>
                <w:szCs w:val="20"/>
                <w:lang w:eastAsia="en-US" w:bidi="ar-SA"/>
              </w:rPr>
              <w:t>Kwota VAT</w:t>
            </w:r>
          </w:p>
        </w:tc>
        <w:tc>
          <w:tcPr>
            <w:tcW w:w="1177" w:type="dxa"/>
            <w:shd w:val="clear" w:color="auto" w:fill="B4C6E7"/>
            <w:vAlign w:val="center"/>
            <w:hideMark/>
          </w:tcPr>
          <w:p w14:paraId="3575D4B1" w14:textId="77777777" w:rsidR="00FB49B7" w:rsidRPr="00FB49B7" w:rsidRDefault="00FB49B7" w:rsidP="00FB49B7">
            <w:pPr>
              <w:widowControl/>
              <w:suppressAutoHyphens w:val="0"/>
              <w:jc w:val="center"/>
              <w:rPr>
                <w:rFonts w:ascii="Arial Narrow" w:eastAsia="Calibri" w:hAnsi="Arial Narrow" w:cs="Tahoma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FB49B7">
              <w:rPr>
                <w:rFonts w:ascii="Arial Narrow" w:eastAsia="Calibri" w:hAnsi="Arial Narrow" w:cs="Tahoma"/>
                <w:color w:val="000000"/>
                <w:kern w:val="0"/>
                <w:sz w:val="20"/>
                <w:szCs w:val="20"/>
                <w:lang w:eastAsia="en-US" w:bidi="ar-SA"/>
              </w:rPr>
              <w:t>Wartość brutto</w:t>
            </w:r>
          </w:p>
        </w:tc>
      </w:tr>
      <w:tr w:rsidR="00FB49B7" w:rsidRPr="00FB49B7" w14:paraId="3051992E" w14:textId="77777777" w:rsidTr="00FB49B7">
        <w:trPr>
          <w:trHeight w:val="255"/>
          <w:jc w:val="center"/>
        </w:trPr>
        <w:tc>
          <w:tcPr>
            <w:tcW w:w="506" w:type="dxa"/>
            <w:shd w:val="clear" w:color="auto" w:fill="F2F2F2"/>
            <w:vAlign w:val="center"/>
          </w:tcPr>
          <w:p w14:paraId="70716FBC" w14:textId="77777777" w:rsidR="00FB49B7" w:rsidRPr="00FB49B7" w:rsidRDefault="00FB49B7" w:rsidP="00FB49B7">
            <w:pPr>
              <w:widowControl/>
              <w:suppressAutoHyphens w:val="0"/>
              <w:spacing w:after="200" w:line="276" w:lineRule="auto"/>
              <w:contextualSpacing/>
              <w:rPr>
                <w:rFonts w:ascii="Arial Narrow" w:eastAsia="Calibri" w:hAnsi="Arial Narrow" w:cs="Tahoma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FB49B7">
              <w:rPr>
                <w:rFonts w:ascii="Arial Narrow" w:eastAsia="Calibri" w:hAnsi="Arial Narrow" w:cs="Tahoma"/>
                <w:color w:val="000000"/>
                <w:kern w:val="0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3822" w:type="dxa"/>
            <w:shd w:val="clear" w:color="auto" w:fill="F2F2F2"/>
            <w:noWrap/>
            <w:vAlign w:val="center"/>
          </w:tcPr>
          <w:p w14:paraId="4AD87469" w14:textId="339C7FFF" w:rsidR="00FB49B7" w:rsidRPr="00FB49B7" w:rsidRDefault="00FB373A" w:rsidP="00FB49B7">
            <w:pPr>
              <w:widowControl/>
              <w:suppressAutoHyphens w:val="0"/>
              <w:rPr>
                <w:rFonts w:ascii="Calibri" w:eastAsia="Calibri" w:hAnsi="Calibri" w:cs="Tahoma"/>
                <w:color w:val="000000"/>
                <w:kern w:val="0"/>
                <w:sz w:val="20"/>
                <w:szCs w:val="22"/>
                <w:lang w:eastAsia="en-US" w:bidi="ar-SA"/>
              </w:rPr>
            </w:pPr>
            <w:r w:rsidRPr="008E6A45">
              <w:rPr>
                <w:rFonts w:ascii="Calibri" w:eastAsia="Calibri" w:hAnsi="Calibri" w:cs="Tahoma"/>
                <w:kern w:val="0"/>
                <w:sz w:val="20"/>
                <w:szCs w:val="22"/>
                <w:lang w:eastAsia="en-US" w:bidi="ar-SA"/>
              </w:rPr>
              <w:t>Zakup a</w:t>
            </w:r>
            <w:r w:rsidR="00FB49B7" w:rsidRPr="008E6A45">
              <w:rPr>
                <w:rFonts w:ascii="Calibri" w:eastAsia="Calibri" w:hAnsi="Calibri" w:cs="Tahoma"/>
                <w:kern w:val="0"/>
                <w:sz w:val="20"/>
                <w:szCs w:val="22"/>
                <w:lang w:eastAsia="en-US" w:bidi="ar-SA"/>
              </w:rPr>
              <w:t>gregat</w:t>
            </w:r>
            <w:r w:rsidRPr="008E6A45">
              <w:rPr>
                <w:rFonts w:ascii="Calibri" w:eastAsia="Calibri" w:hAnsi="Calibri" w:cs="Tahoma"/>
                <w:kern w:val="0"/>
                <w:sz w:val="20"/>
                <w:szCs w:val="22"/>
                <w:lang w:eastAsia="en-US" w:bidi="ar-SA"/>
              </w:rPr>
              <w:t>u</w:t>
            </w:r>
            <w:r w:rsidR="00FB49B7" w:rsidRPr="008E6A45">
              <w:rPr>
                <w:rFonts w:ascii="Calibri" w:eastAsia="Calibri" w:hAnsi="Calibri" w:cs="Tahoma"/>
                <w:kern w:val="0"/>
                <w:sz w:val="20"/>
                <w:szCs w:val="22"/>
                <w:lang w:eastAsia="en-US" w:bidi="ar-SA"/>
              </w:rPr>
              <w:t xml:space="preserve"> prądotwórcz</w:t>
            </w:r>
            <w:r w:rsidRPr="008E6A45">
              <w:rPr>
                <w:rFonts w:ascii="Calibri" w:eastAsia="Calibri" w:hAnsi="Calibri" w:cs="Tahoma"/>
                <w:kern w:val="0"/>
                <w:sz w:val="20"/>
                <w:szCs w:val="22"/>
                <w:lang w:eastAsia="en-US" w:bidi="ar-SA"/>
              </w:rPr>
              <w:t>ego</w:t>
            </w:r>
            <w:r w:rsidR="00FB49B7" w:rsidRPr="008E6A45">
              <w:rPr>
                <w:rFonts w:ascii="Calibri" w:eastAsia="Calibri" w:hAnsi="Calibri" w:cs="Tahoma"/>
                <w:kern w:val="0"/>
                <w:sz w:val="20"/>
                <w:szCs w:val="22"/>
                <w:lang w:eastAsia="en-US" w:bidi="ar-SA"/>
              </w:rPr>
              <w:t xml:space="preserve"> </w:t>
            </w:r>
          </w:p>
        </w:tc>
        <w:tc>
          <w:tcPr>
            <w:tcW w:w="552" w:type="dxa"/>
            <w:shd w:val="clear" w:color="auto" w:fill="F2F2F2"/>
            <w:vAlign w:val="center"/>
          </w:tcPr>
          <w:p w14:paraId="6CF6B662" w14:textId="77777777" w:rsidR="00FB49B7" w:rsidRPr="00FB49B7" w:rsidRDefault="00FB49B7" w:rsidP="00FB49B7">
            <w:pPr>
              <w:widowControl/>
              <w:suppressAutoHyphens w:val="0"/>
              <w:jc w:val="center"/>
              <w:rPr>
                <w:rFonts w:ascii="Calibri" w:eastAsia="Calibri" w:hAnsi="Calibri" w:cs="Tahoma"/>
                <w:color w:val="000000"/>
                <w:kern w:val="0"/>
                <w:sz w:val="20"/>
                <w:szCs w:val="22"/>
                <w:lang w:eastAsia="en-US" w:bidi="ar-SA"/>
              </w:rPr>
            </w:pPr>
            <w:r w:rsidRPr="00FB49B7">
              <w:rPr>
                <w:rFonts w:ascii="Calibri" w:eastAsia="Calibri" w:hAnsi="Calibri" w:cs="Tahoma"/>
                <w:color w:val="000000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576" w:type="dxa"/>
            <w:shd w:val="clear" w:color="auto" w:fill="F2F2F2"/>
            <w:vAlign w:val="center"/>
          </w:tcPr>
          <w:p w14:paraId="4FBFD06D" w14:textId="77777777" w:rsidR="00FB49B7" w:rsidRPr="00FB49B7" w:rsidRDefault="00FB49B7" w:rsidP="00FB49B7">
            <w:pPr>
              <w:widowControl/>
              <w:suppressAutoHyphens w:val="0"/>
              <w:jc w:val="center"/>
              <w:rPr>
                <w:rFonts w:ascii="Calibri" w:eastAsia="Calibri" w:hAnsi="Calibri" w:cs="Tahoma"/>
                <w:color w:val="000000"/>
                <w:kern w:val="0"/>
                <w:sz w:val="20"/>
                <w:szCs w:val="22"/>
                <w:lang w:eastAsia="en-US" w:bidi="ar-SA"/>
              </w:rPr>
            </w:pPr>
            <w:r w:rsidRPr="00FB49B7">
              <w:rPr>
                <w:rFonts w:ascii="Calibri" w:eastAsia="Calibri" w:hAnsi="Calibri" w:cs="Tahoma"/>
                <w:color w:val="000000"/>
                <w:kern w:val="0"/>
                <w:sz w:val="20"/>
                <w:szCs w:val="22"/>
                <w:lang w:eastAsia="en-US" w:bidi="ar-SA"/>
              </w:rPr>
              <w:t>szt.</w:t>
            </w:r>
          </w:p>
        </w:tc>
        <w:tc>
          <w:tcPr>
            <w:tcW w:w="1114" w:type="dxa"/>
          </w:tcPr>
          <w:p w14:paraId="0CABC522" w14:textId="77777777" w:rsidR="00FB49B7" w:rsidRPr="00FB49B7" w:rsidRDefault="00FB49B7" w:rsidP="00FB49B7">
            <w:pPr>
              <w:widowControl/>
              <w:suppressAutoHyphens w:val="0"/>
              <w:jc w:val="both"/>
              <w:rPr>
                <w:rFonts w:ascii="Arial Narrow" w:eastAsia="Calibri" w:hAnsi="Arial Narrow" w:cs="Tahoma"/>
                <w:color w:val="00000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76" w:type="dxa"/>
          </w:tcPr>
          <w:p w14:paraId="34B67388" w14:textId="77777777" w:rsidR="00FB49B7" w:rsidRPr="00FB49B7" w:rsidRDefault="00FB49B7" w:rsidP="00FB49B7">
            <w:pPr>
              <w:widowControl/>
              <w:suppressAutoHyphens w:val="0"/>
              <w:jc w:val="both"/>
              <w:rPr>
                <w:rFonts w:ascii="Arial Narrow" w:eastAsia="Calibri" w:hAnsi="Arial Narrow" w:cs="Tahoma"/>
                <w:color w:val="00000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72" w:type="dxa"/>
          </w:tcPr>
          <w:p w14:paraId="567AFB80" w14:textId="77777777" w:rsidR="00FB49B7" w:rsidRPr="00FB49B7" w:rsidRDefault="00FB49B7" w:rsidP="00FB49B7">
            <w:pPr>
              <w:widowControl/>
              <w:suppressAutoHyphens w:val="0"/>
              <w:jc w:val="both"/>
              <w:rPr>
                <w:rFonts w:ascii="Arial Narrow" w:eastAsia="Calibri" w:hAnsi="Arial Narrow" w:cs="Tahoma"/>
                <w:color w:val="00000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177" w:type="dxa"/>
          </w:tcPr>
          <w:p w14:paraId="470F4833" w14:textId="77777777" w:rsidR="00FB49B7" w:rsidRPr="00FB49B7" w:rsidRDefault="00FB49B7" w:rsidP="00FB49B7">
            <w:pPr>
              <w:widowControl/>
              <w:suppressAutoHyphens w:val="0"/>
              <w:jc w:val="both"/>
              <w:rPr>
                <w:rFonts w:ascii="Arial Narrow" w:eastAsia="Calibri" w:hAnsi="Arial Narrow" w:cs="Tahoma"/>
                <w:color w:val="000000"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456E4C95" w14:textId="77777777" w:rsidR="00FB49B7" w:rsidRPr="00FB49B7" w:rsidRDefault="00FB49B7" w:rsidP="00FB49B7">
      <w:pPr>
        <w:widowControl/>
        <w:suppressAutoHyphens w:val="0"/>
        <w:spacing w:after="160" w:line="256" w:lineRule="auto"/>
        <w:contextualSpacing/>
        <w:rPr>
          <w:rFonts w:ascii="Calibri" w:eastAsia="Calibri" w:hAnsi="Calibri" w:cs="Times New Roman"/>
          <w:b/>
          <w:kern w:val="0"/>
          <w:sz w:val="22"/>
          <w:szCs w:val="22"/>
          <w:lang w:eastAsia="en-US" w:bidi="ar-SA"/>
        </w:rPr>
      </w:pPr>
    </w:p>
    <w:p w14:paraId="337CC5EC" w14:textId="77777777" w:rsidR="00FB49B7" w:rsidRPr="00FB49B7" w:rsidRDefault="00FB49B7" w:rsidP="00FB49B7">
      <w:pPr>
        <w:widowControl/>
        <w:numPr>
          <w:ilvl w:val="0"/>
          <w:numId w:val="23"/>
        </w:numPr>
        <w:suppressAutoHyphens w:val="0"/>
        <w:spacing w:after="160" w:line="256" w:lineRule="auto"/>
        <w:contextualSpacing/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</w:pPr>
      <w:r w:rsidRPr="00FB49B7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 xml:space="preserve">Oświadczamy, że oferujemy wykonanie przedmiotu zamówienia w terminie: </w:t>
      </w:r>
    </w:p>
    <w:p w14:paraId="54C1C7C0" w14:textId="77777777" w:rsidR="00FB49B7" w:rsidRPr="00FB49B7" w:rsidRDefault="00FB49B7" w:rsidP="00FB49B7">
      <w:pPr>
        <w:widowControl/>
        <w:suppressAutoHyphens w:val="0"/>
        <w:spacing w:after="200" w:line="276" w:lineRule="auto"/>
        <w:ind w:left="426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FB49B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>………………………..</w:t>
      </w:r>
    </w:p>
    <w:p w14:paraId="2918E280" w14:textId="77777777" w:rsidR="00FB49B7" w:rsidRPr="00FB49B7" w:rsidRDefault="00FB49B7" w:rsidP="00FB49B7">
      <w:pPr>
        <w:widowControl/>
        <w:numPr>
          <w:ilvl w:val="0"/>
          <w:numId w:val="23"/>
        </w:numPr>
        <w:suppressAutoHyphens w:val="0"/>
        <w:spacing w:after="120" w:line="276" w:lineRule="auto"/>
        <w:ind w:left="426" w:hanging="426"/>
        <w:jc w:val="both"/>
        <w:rPr>
          <w:rFonts w:ascii="Calibri" w:eastAsia="Times New Roman" w:hAnsi="Calibri" w:cs="Arial"/>
          <w:b/>
          <w:kern w:val="0"/>
          <w:sz w:val="22"/>
          <w:szCs w:val="22"/>
          <w:lang w:eastAsia="en-US" w:bidi="ar-SA"/>
        </w:rPr>
      </w:pPr>
      <w:r w:rsidRPr="00FB49B7">
        <w:rPr>
          <w:rFonts w:ascii="Calibri" w:eastAsia="Times New Roman" w:hAnsi="Calibri" w:cs="Arial"/>
          <w:b/>
          <w:kern w:val="0"/>
          <w:sz w:val="22"/>
          <w:szCs w:val="22"/>
          <w:lang w:eastAsia="en-US" w:bidi="ar-SA"/>
        </w:rPr>
        <w:t xml:space="preserve">Oświadczamy, że dla przedmiotu oferty okres gwarancyjny będzie wynosił: </w:t>
      </w:r>
    </w:p>
    <w:p w14:paraId="3AB6027F" w14:textId="0E4953C7" w:rsidR="00FB49B7" w:rsidRPr="00FB49B7" w:rsidRDefault="00FB49B7" w:rsidP="00FB49B7">
      <w:pPr>
        <w:widowControl/>
        <w:suppressAutoHyphens w:val="0"/>
        <w:spacing w:after="120" w:line="276" w:lineRule="auto"/>
        <w:ind w:left="426"/>
        <w:jc w:val="both"/>
        <w:rPr>
          <w:rFonts w:ascii="Calibri" w:eastAsia="Times New Roman" w:hAnsi="Calibri" w:cs="Arial"/>
          <w:kern w:val="0"/>
          <w:sz w:val="22"/>
          <w:szCs w:val="22"/>
          <w:lang w:eastAsia="en-US" w:bidi="ar-SA"/>
        </w:rPr>
      </w:pPr>
      <w:r w:rsidRPr="00FB49B7">
        <w:rPr>
          <w:rFonts w:ascii="Calibri" w:eastAsia="Times New Roman" w:hAnsi="Calibri" w:cs="Arial"/>
          <w:kern w:val="0"/>
          <w:sz w:val="22"/>
          <w:szCs w:val="22"/>
          <w:lang w:eastAsia="en-US" w:bidi="ar-SA"/>
        </w:rPr>
        <w:t>………………</w:t>
      </w:r>
      <w:r w:rsidR="00FB373A">
        <w:rPr>
          <w:rFonts w:ascii="Calibri" w:eastAsia="Times New Roman" w:hAnsi="Calibri" w:cs="Arial"/>
          <w:kern w:val="0"/>
          <w:sz w:val="22"/>
          <w:szCs w:val="22"/>
          <w:lang w:eastAsia="en-US" w:bidi="ar-SA"/>
        </w:rPr>
        <w:t>(</w:t>
      </w:r>
      <w:r w:rsidR="00FB373A" w:rsidRPr="008E6A45">
        <w:rPr>
          <w:rFonts w:ascii="Calibri" w:eastAsia="Times New Roman" w:hAnsi="Calibri" w:cs="Arial"/>
          <w:kern w:val="0"/>
          <w:sz w:val="22"/>
          <w:szCs w:val="22"/>
          <w:lang w:eastAsia="en-US" w:bidi="ar-SA"/>
        </w:rPr>
        <w:t>minimum 36</w:t>
      </w:r>
      <w:r w:rsidR="00FB373A">
        <w:rPr>
          <w:rFonts w:ascii="Calibri" w:eastAsia="Times New Roman" w:hAnsi="Calibri" w:cs="Arial"/>
          <w:kern w:val="0"/>
          <w:sz w:val="22"/>
          <w:szCs w:val="22"/>
          <w:lang w:eastAsia="en-US" w:bidi="ar-SA"/>
        </w:rPr>
        <w:t>)</w:t>
      </w:r>
      <w:r w:rsidRPr="00FB49B7">
        <w:rPr>
          <w:rFonts w:ascii="Calibri" w:eastAsia="Times New Roman" w:hAnsi="Calibri" w:cs="Arial"/>
          <w:kern w:val="0"/>
          <w:sz w:val="22"/>
          <w:szCs w:val="22"/>
          <w:lang w:eastAsia="en-US" w:bidi="ar-SA"/>
        </w:rPr>
        <w:t xml:space="preserve"> miesięcy</w:t>
      </w:r>
    </w:p>
    <w:p w14:paraId="769E3B43" w14:textId="77777777" w:rsidR="00D24FCD" w:rsidRPr="008B0E7B" w:rsidRDefault="00D24FCD" w:rsidP="000C3B08">
      <w:pPr>
        <w:spacing w:after="120" w:line="264" w:lineRule="auto"/>
        <w:jc w:val="both"/>
        <w:rPr>
          <w:rFonts w:ascii="Calibri" w:hAnsi="Calibri" w:cs="Times New Roman"/>
          <w:sz w:val="22"/>
          <w:szCs w:val="22"/>
        </w:rPr>
      </w:pPr>
      <w:r w:rsidRPr="008B0E7B">
        <w:rPr>
          <w:rFonts w:ascii="Calibri" w:hAnsi="Calibri" w:cs="Times New Roman"/>
          <w:sz w:val="22"/>
          <w:szCs w:val="22"/>
        </w:rPr>
        <w:t>Oświadczam, że:</w:t>
      </w:r>
    </w:p>
    <w:p w14:paraId="2F547293" w14:textId="7B296445" w:rsidR="00D24FCD" w:rsidRPr="008B0E7B" w:rsidRDefault="00D24FCD" w:rsidP="0032691D">
      <w:pPr>
        <w:pStyle w:val="Akapitzlist1"/>
        <w:numPr>
          <w:ilvl w:val="0"/>
          <w:numId w:val="9"/>
        </w:numPr>
        <w:spacing w:line="264" w:lineRule="auto"/>
        <w:ind w:left="284" w:hanging="284"/>
        <w:jc w:val="both"/>
        <w:rPr>
          <w:rFonts w:ascii="Calibri" w:hAnsi="Calibri" w:cs="Times New Roman"/>
          <w:sz w:val="22"/>
          <w:szCs w:val="22"/>
        </w:rPr>
      </w:pPr>
      <w:r w:rsidRPr="008B0E7B">
        <w:rPr>
          <w:rFonts w:ascii="Calibri" w:hAnsi="Calibri" w:cs="Times New Roman"/>
          <w:sz w:val="22"/>
          <w:szCs w:val="22"/>
        </w:rPr>
        <w:t>zapoznałem/zapoznaliśmy się z warunkami zawartymi w Zaproszeniu do składania ofert</w:t>
      </w:r>
      <w:r w:rsidR="008C3683">
        <w:rPr>
          <w:rFonts w:ascii="Calibri" w:hAnsi="Calibri" w:cs="Times New Roman"/>
          <w:sz w:val="22"/>
          <w:szCs w:val="22"/>
        </w:rPr>
        <w:t>;</w:t>
      </w:r>
      <w:r w:rsidRPr="008B0E7B">
        <w:rPr>
          <w:rFonts w:ascii="Calibri" w:hAnsi="Calibri" w:cs="Times New Roman"/>
          <w:sz w:val="22"/>
          <w:szCs w:val="22"/>
        </w:rPr>
        <w:t xml:space="preserve"> </w:t>
      </w:r>
    </w:p>
    <w:p w14:paraId="55BC4758" w14:textId="47E08709" w:rsidR="00D24FCD" w:rsidRPr="008B0E7B" w:rsidRDefault="00D24FCD" w:rsidP="0032691D">
      <w:pPr>
        <w:pStyle w:val="Akapitzlist1"/>
        <w:numPr>
          <w:ilvl w:val="0"/>
          <w:numId w:val="9"/>
        </w:numPr>
        <w:spacing w:line="264" w:lineRule="auto"/>
        <w:ind w:left="284" w:hanging="284"/>
        <w:jc w:val="both"/>
        <w:rPr>
          <w:rFonts w:ascii="Calibri" w:hAnsi="Calibri" w:cs="Times New Roman"/>
          <w:sz w:val="22"/>
          <w:szCs w:val="22"/>
        </w:rPr>
      </w:pPr>
      <w:r w:rsidRPr="008B0E7B">
        <w:rPr>
          <w:rFonts w:ascii="Calibri" w:hAnsi="Calibri" w:cs="Times New Roman"/>
          <w:sz w:val="22"/>
          <w:szCs w:val="22"/>
        </w:rPr>
        <w:t>posiadam(-y) uprawnienia do wykonywania określonej działalności lub czynności, jeżeli ustawy nakładają obowiązek posiadania takich uprawnień</w:t>
      </w:r>
      <w:r w:rsidR="008C3683">
        <w:rPr>
          <w:rFonts w:ascii="Calibri" w:hAnsi="Calibri" w:cs="Times New Roman"/>
          <w:sz w:val="22"/>
          <w:szCs w:val="22"/>
        </w:rPr>
        <w:t>;</w:t>
      </w:r>
    </w:p>
    <w:p w14:paraId="3309E1EC" w14:textId="79C8A6EC" w:rsidR="00D24FCD" w:rsidRPr="008B0E7B" w:rsidRDefault="00D24FCD" w:rsidP="0032691D">
      <w:pPr>
        <w:pStyle w:val="Akapitzlist1"/>
        <w:numPr>
          <w:ilvl w:val="0"/>
          <w:numId w:val="9"/>
        </w:numPr>
        <w:spacing w:line="264" w:lineRule="auto"/>
        <w:ind w:left="284" w:hanging="284"/>
        <w:jc w:val="both"/>
        <w:rPr>
          <w:rFonts w:ascii="Calibri" w:hAnsi="Calibri" w:cs="Times New Roman"/>
          <w:sz w:val="22"/>
          <w:szCs w:val="22"/>
        </w:rPr>
      </w:pPr>
      <w:r w:rsidRPr="008B0E7B">
        <w:rPr>
          <w:rFonts w:ascii="Calibri" w:hAnsi="Calibri" w:cs="Times New Roman"/>
          <w:sz w:val="22"/>
          <w:szCs w:val="22"/>
        </w:rPr>
        <w:t>posiadam(-y) niezbędną wiedzę i doświadczenie do wykonania zamówienia</w:t>
      </w:r>
      <w:r w:rsidR="008C3683">
        <w:rPr>
          <w:rFonts w:ascii="Calibri" w:hAnsi="Calibri" w:cs="Times New Roman"/>
          <w:sz w:val="22"/>
          <w:szCs w:val="22"/>
        </w:rPr>
        <w:t>;</w:t>
      </w:r>
    </w:p>
    <w:p w14:paraId="1D2CE43E" w14:textId="4491E8F8" w:rsidR="00D24FCD" w:rsidRPr="008B0E7B" w:rsidRDefault="00D24FCD" w:rsidP="0032691D">
      <w:pPr>
        <w:pStyle w:val="Akapitzlist1"/>
        <w:numPr>
          <w:ilvl w:val="0"/>
          <w:numId w:val="9"/>
        </w:numPr>
        <w:spacing w:line="264" w:lineRule="auto"/>
        <w:ind w:left="284" w:hanging="284"/>
        <w:jc w:val="both"/>
        <w:rPr>
          <w:rFonts w:ascii="Calibri" w:hAnsi="Calibri" w:cs="Times New Roman"/>
          <w:sz w:val="22"/>
          <w:szCs w:val="22"/>
        </w:rPr>
      </w:pPr>
      <w:r w:rsidRPr="008B0E7B">
        <w:rPr>
          <w:rFonts w:ascii="Calibri" w:hAnsi="Calibri" w:cs="Times New Roman"/>
          <w:sz w:val="22"/>
          <w:szCs w:val="22"/>
        </w:rPr>
        <w:t>w cenie oferty zostały uwzględnione wszystkie koszty wykonania zamówienia</w:t>
      </w:r>
      <w:r w:rsidR="008C3683">
        <w:rPr>
          <w:rFonts w:ascii="Calibri" w:hAnsi="Calibri" w:cs="Times New Roman"/>
          <w:sz w:val="22"/>
          <w:szCs w:val="22"/>
        </w:rPr>
        <w:t>;</w:t>
      </w:r>
    </w:p>
    <w:p w14:paraId="5E3CD944" w14:textId="0FCFFF8F" w:rsidR="00D24FCD" w:rsidRPr="008B0E7B" w:rsidRDefault="00D24FCD" w:rsidP="0032691D">
      <w:pPr>
        <w:pStyle w:val="Akapitzlist1"/>
        <w:numPr>
          <w:ilvl w:val="0"/>
          <w:numId w:val="9"/>
        </w:numPr>
        <w:spacing w:line="264" w:lineRule="auto"/>
        <w:ind w:left="284" w:hanging="284"/>
        <w:jc w:val="both"/>
        <w:rPr>
          <w:rFonts w:ascii="Calibri" w:hAnsi="Calibri" w:cs="Times New Roman"/>
          <w:sz w:val="22"/>
          <w:szCs w:val="22"/>
        </w:rPr>
      </w:pPr>
      <w:r w:rsidRPr="008B0E7B">
        <w:rPr>
          <w:rFonts w:ascii="Calibri" w:hAnsi="Calibri" w:cs="Times New Roman"/>
          <w:sz w:val="22"/>
          <w:szCs w:val="22"/>
        </w:rPr>
        <w:lastRenderedPageBreak/>
        <w:t>znajduję (-emy) się w sytuacji ekonomicznej i finansowej zapewniającej wykonanie zamówienia</w:t>
      </w:r>
      <w:r w:rsidR="008C3683">
        <w:rPr>
          <w:rFonts w:ascii="Calibri" w:hAnsi="Calibri" w:cs="Times New Roman"/>
          <w:sz w:val="22"/>
          <w:szCs w:val="22"/>
        </w:rPr>
        <w:t>;</w:t>
      </w:r>
    </w:p>
    <w:p w14:paraId="5F67EF20" w14:textId="18F45286" w:rsidR="00D24FCD" w:rsidRPr="008B0E7B" w:rsidRDefault="00D24FCD" w:rsidP="0032691D">
      <w:pPr>
        <w:pStyle w:val="Akapitzlist1"/>
        <w:numPr>
          <w:ilvl w:val="0"/>
          <w:numId w:val="9"/>
        </w:numPr>
        <w:spacing w:line="264" w:lineRule="auto"/>
        <w:ind w:left="284" w:hanging="284"/>
        <w:jc w:val="both"/>
        <w:rPr>
          <w:rFonts w:ascii="Calibri" w:hAnsi="Calibri" w:cs="Times New Roman"/>
          <w:sz w:val="22"/>
          <w:szCs w:val="22"/>
        </w:rPr>
      </w:pPr>
      <w:r w:rsidRPr="008B0E7B">
        <w:rPr>
          <w:rFonts w:ascii="Calibri" w:hAnsi="Calibri" w:cs="Times New Roman"/>
          <w:sz w:val="22"/>
          <w:szCs w:val="22"/>
        </w:rPr>
        <w:t xml:space="preserve">pozostaję/(-emy) związany/(-i) niniejszą ofertą przez okres </w:t>
      </w:r>
      <w:r w:rsidR="008C3683">
        <w:rPr>
          <w:rFonts w:ascii="Calibri" w:hAnsi="Calibri" w:cs="Times New Roman"/>
          <w:sz w:val="22"/>
          <w:szCs w:val="22"/>
        </w:rPr>
        <w:t>30</w:t>
      </w:r>
      <w:r w:rsidRPr="008B0E7B">
        <w:rPr>
          <w:rFonts w:ascii="Calibri" w:hAnsi="Calibri" w:cs="Times New Roman"/>
          <w:sz w:val="22"/>
          <w:szCs w:val="22"/>
        </w:rPr>
        <w:t xml:space="preserve"> dni od</w:t>
      </w:r>
      <w:r w:rsidR="008C3683">
        <w:rPr>
          <w:rFonts w:ascii="Calibri" w:hAnsi="Calibri" w:cs="Times New Roman"/>
          <w:sz w:val="22"/>
          <w:szCs w:val="22"/>
        </w:rPr>
        <w:t xml:space="preserve"> upł</w:t>
      </w:r>
      <w:r w:rsidR="008C3683" w:rsidRPr="008C3683">
        <w:rPr>
          <w:rFonts w:ascii="Calibri" w:hAnsi="Calibri" w:cs="Times New Roman"/>
          <w:sz w:val="22"/>
          <w:szCs w:val="22"/>
        </w:rPr>
        <w:t>ywu terminu składania ofert określonego w Zapytaniu</w:t>
      </w:r>
      <w:r w:rsidR="008C3683">
        <w:rPr>
          <w:rFonts w:ascii="Calibri" w:hAnsi="Calibri" w:cs="Times New Roman"/>
          <w:sz w:val="22"/>
          <w:szCs w:val="22"/>
        </w:rPr>
        <w:t>;</w:t>
      </w:r>
    </w:p>
    <w:p w14:paraId="314D8E45" w14:textId="77777777" w:rsidR="00D24FCD" w:rsidRDefault="00D24FCD" w:rsidP="0032691D">
      <w:pPr>
        <w:pStyle w:val="Akapitzlist1"/>
        <w:numPr>
          <w:ilvl w:val="0"/>
          <w:numId w:val="9"/>
        </w:numPr>
        <w:spacing w:line="264" w:lineRule="auto"/>
        <w:ind w:left="284" w:hanging="284"/>
        <w:jc w:val="both"/>
        <w:rPr>
          <w:rFonts w:ascii="Calibri" w:hAnsi="Calibri" w:cs="Times New Roman"/>
          <w:sz w:val="22"/>
          <w:szCs w:val="22"/>
        </w:rPr>
      </w:pPr>
      <w:r w:rsidRPr="008B0E7B">
        <w:rPr>
          <w:rFonts w:ascii="Calibri" w:hAnsi="Calibri" w:cs="Times New Roman"/>
          <w:sz w:val="22"/>
          <w:szCs w:val="22"/>
        </w:rPr>
        <w:t>wypełniliśmy obowiązki informacyjne przewidziane w art. 13 lub art. 14 RODO</w:t>
      </w:r>
      <w:r w:rsidRPr="009F3468">
        <w:rPr>
          <w:vertAlign w:val="superscript"/>
        </w:rPr>
        <w:footnoteReference w:id="1"/>
      </w:r>
      <w:r w:rsidRPr="008B0E7B">
        <w:rPr>
          <w:rFonts w:ascii="Calibri" w:hAnsi="Calibri" w:cs="Times New Roman"/>
          <w:sz w:val="22"/>
          <w:szCs w:val="22"/>
        </w:rPr>
        <w:t xml:space="preserve"> wobec osób </w:t>
      </w:r>
      <w:r w:rsidRPr="008B0E7B">
        <w:rPr>
          <w:rFonts w:ascii="Calibri" w:hAnsi="Calibri" w:cs="Times New Roman"/>
          <w:sz w:val="22"/>
          <w:szCs w:val="22"/>
        </w:rPr>
        <w:br/>
        <w:t>fizycznych, od których dane osobowe bezpośredn</w:t>
      </w:r>
      <w:r w:rsidR="00E82E2F" w:rsidRPr="008B0E7B">
        <w:rPr>
          <w:rFonts w:ascii="Calibri" w:hAnsi="Calibri" w:cs="Times New Roman"/>
          <w:sz w:val="22"/>
          <w:szCs w:val="22"/>
        </w:rPr>
        <w:t>io lub pośrednio pozyskaliśmy w </w:t>
      </w:r>
      <w:r w:rsidRPr="008B0E7B">
        <w:rPr>
          <w:rFonts w:ascii="Calibri" w:hAnsi="Calibri" w:cs="Times New Roman"/>
          <w:sz w:val="22"/>
          <w:szCs w:val="22"/>
        </w:rPr>
        <w:t>celu ubiegania się o udzielenie zamówienia w niniejszym postępowaniu</w:t>
      </w:r>
      <w:r w:rsidRPr="009F3468">
        <w:rPr>
          <w:vertAlign w:val="superscript"/>
        </w:rPr>
        <w:footnoteReference w:id="2"/>
      </w:r>
      <w:r w:rsidRPr="008B0E7B">
        <w:rPr>
          <w:rFonts w:ascii="Calibri" w:hAnsi="Calibri" w:cs="Times New Roman"/>
          <w:sz w:val="22"/>
          <w:szCs w:val="22"/>
        </w:rPr>
        <w:t>.</w:t>
      </w:r>
    </w:p>
    <w:p w14:paraId="0757B946" w14:textId="77777777" w:rsidR="00D24FCD" w:rsidRDefault="00D24FCD" w:rsidP="0032691D">
      <w:pPr>
        <w:pStyle w:val="Akapitzlist1"/>
        <w:ind w:left="0"/>
        <w:jc w:val="both"/>
        <w:rPr>
          <w:rFonts w:ascii="Calibri" w:hAnsi="Calibri" w:cs="Times New Roman"/>
        </w:rPr>
      </w:pPr>
    </w:p>
    <w:p w14:paraId="4B6B5B7D" w14:textId="18182FED" w:rsidR="00D24FCD" w:rsidRPr="00DA53AC" w:rsidRDefault="00D24FCD" w:rsidP="00D24FCD">
      <w:pPr>
        <w:widowControl/>
        <w:suppressAutoHyphens w:val="0"/>
        <w:spacing w:line="276" w:lineRule="auto"/>
        <w:jc w:val="both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bookmarkStart w:id="1" w:name="_Hlk169080874"/>
      <w:r w:rsidRPr="00DA53AC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>......................, data ………… 20</w:t>
      </w:r>
      <w:r w:rsidR="0037385E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>2</w:t>
      </w:r>
      <w:r w:rsidR="00434A1C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>5</w:t>
      </w:r>
      <w:r w:rsidRPr="00DA53AC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 r.</w:t>
      </w:r>
    </w:p>
    <w:p w14:paraId="70A1B8ED" w14:textId="77777777" w:rsidR="00D24FCD" w:rsidRPr="00DA53AC" w:rsidRDefault="00D24FCD" w:rsidP="00D24FCD">
      <w:pPr>
        <w:widowControl/>
        <w:suppressAutoHyphens w:val="0"/>
        <w:spacing w:line="276" w:lineRule="auto"/>
        <w:ind w:left="4963" w:firstLine="709"/>
        <w:jc w:val="both"/>
        <w:rPr>
          <w:rFonts w:ascii="Calibri" w:eastAsia="Calibri" w:hAnsi="Calibri" w:cs="Times New Roman"/>
          <w:kern w:val="0"/>
          <w:sz w:val="22"/>
          <w:lang w:eastAsia="en-US" w:bidi="ar-SA"/>
        </w:rPr>
      </w:pPr>
      <w:r w:rsidRPr="00DA53AC">
        <w:rPr>
          <w:rFonts w:ascii="Calibri" w:eastAsia="Calibri" w:hAnsi="Calibri" w:cs="Times New Roman"/>
          <w:kern w:val="0"/>
          <w:sz w:val="22"/>
          <w:lang w:eastAsia="en-US" w:bidi="ar-SA"/>
        </w:rPr>
        <w:t>___________________________</w:t>
      </w:r>
    </w:p>
    <w:p w14:paraId="0740593B" w14:textId="77777777" w:rsidR="00D24FCD" w:rsidRPr="00DA53AC" w:rsidRDefault="00D24FCD" w:rsidP="00D24FCD">
      <w:pPr>
        <w:widowControl/>
        <w:suppressAutoHyphens w:val="0"/>
        <w:ind w:left="4963" w:firstLine="709"/>
        <w:jc w:val="both"/>
        <w:rPr>
          <w:rFonts w:ascii="Calibri" w:eastAsia="Calibri" w:hAnsi="Calibri" w:cs="Times New Roman"/>
          <w:kern w:val="0"/>
          <w:sz w:val="16"/>
          <w:szCs w:val="20"/>
          <w:lang w:eastAsia="en-US" w:bidi="ar-SA"/>
        </w:rPr>
      </w:pPr>
      <w:r w:rsidRPr="00DA53AC">
        <w:rPr>
          <w:rFonts w:ascii="Calibri" w:eastAsia="Calibri" w:hAnsi="Calibri" w:cs="Times New Roman"/>
          <w:kern w:val="0"/>
          <w:sz w:val="16"/>
          <w:szCs w:val="20"/>
          <w:lang w:eastAsia="en-US" w:bidi="ar-SA"/>
        </w:rPr>
        <w:t>Pieczątka i podpis Wykonawcy lub</w:t>
      </w:r>
    </w:p>
    <w:p w14:paraId="4AABED19" w14:textId="77777777" w:rsidR="00D24FCD" w:rsidRPr="00DA53AC" w:rsidRDefault="00D24FCD" w:rsidP="00D24FCD">
      <w:pPr>
        <w:widowControl/>
        <w:suppressAutoHyphens w:val="0"/>
        <w:ind w:left="4963" w:firstLine="709"/>
        <w:jc w:val="both"/>
        <w:rPr>
          <w:rFonts w:ascii="Calibri" w:eastAsia="Calibri" w:hAnsi="Calibri" w:cs="Times New Roman"/>
          <w:kern w:val="0"/>
          <w:sz w:val="16"/>
          <w:szCs w:val="20"/>
          <w:lang w:eastAsia="en-US" w:bidi="ar-SA"/>
        </w:rPr>
      </w:pPr>
      <w:r w:rsidRPr="00DA53AC">
        <w:rPr>
          <w:rFonts w:ascii="Calibri" w:eastAsia="Calibri" w:hAnsi="Calibri" w:cs="Times New Roman"/>
          <w:kern w:val="0"/>
          <w:sz w:val="16"/>
          <w:szCs w:val="20"/>
          <w:lang w:eastAsia="en-US" w:bidi="ar-SA"/>
        </w:rPr>
        <w:t>osoby/osób uprawnionych do reprezentowania</w:t>
      </w:r>
    </w:p>
    <w:p w14:paraId="40B3A88E" w14:textId="77777777" w:rsidR="001F6CC1" w:rsidRDefault="00D24FCD" w:rsidP="0032691D">
      <w:pPr>
        <w:widowControl/>
        <w:suppressAutoHyphens w:val="0"/>
        <w:ind w:left="4963" w:firstLine="709"/>
        <w:jc w:val="both"/>
        <w:rPr>
          <w:rFonts w:ascii="Calibri" w:eastAsia="Calibri" w:hAnsi="Calibri" w:cs="Times New Roman"/>
          <w:kern w:val="0"/>
          <w:sz w:val="16"/>
          <w:szCs w:val="20"/>
          <w:lang w:eastAsia="en-US" w:bidi="ar-SA"/>
        </w:rPr>
      </w:pPr>
      <w:r w:rsidRPr="00DA53AC">
        <w:rPr>
          <w:rFonts w:ascii="Calibri" w:eastAsia="Calibri" w:hAnsi="Calibri" w:cs="Times New Roman"/>
          <w:kern w:val="0"/>
          <w:sz w:val="16"/>
          <w:szCs w:val="20"/>
          <w:lang w:eastAsia="en-US" w:bidi="ar-SA"/>
        </w:rPr>
        <w:t>Wykonawcy</w:t>
      </w:r>
    </w:p>
    <w:bookmarkEnd w:id="1"/>
    <w:p w14:paraId="48F99961" w14:textId="77777777" w:rsidR="00C54CFA" w:rsidRDefault="00C54CFA" w:rsidP="00C54CFA">
      <w:pPr>
        <w:widowControl/>
        <w:suppressAutoHyphens w:val="0"/>
        <w:jc w:val="both"/>
        <w:rPr>
          <w:rFonts w:ascii="Calibri" w:eastAsia="Calibri" w:hAnsi="Calibri" w:cs="Times New Roman"/>
          <w:kern w:val="0"/>
          <w:sz w:val="16"/>
          <w:szCs w:val="20"/>
          <w:lang w:eastAsia="en-US" w:bidi="ar-SA"/>
        </w:rPr>
      </w:pPr>
    </w:p>
    <w:p w14:paraId="3E93FEC0" w14:textId="36795531" w:rsidR="00707224" w:rsidRDefault="00707224">
      <w:pPr>
        <w:widowControl/>
        <w:suppressAutoHyphens w:val="0"/>
        <w:rPr>
          <w:rFonts w:ascii="Calibri" w:hAnsi="Calibri" w:cs="Times New Roman"/>
          <w:b/>
          <w:sz w:val="22"/>
          <w:szCs w:val="22"/>
        </w:rPr>
      </w:pPr>
    </w:p>
    <w:p w14:paraId="0263BF7D" w14:textId="77777777" w:rsidR="00C54CFA" w:rsidRPr="00C54CFA" w:rsidRDefault="00C54CFA" w:rsidP="00C54CFA">
      <w:pPr>
        <w:widowControl/>
        <w:suppressAutoHyphens w:val="0"/>
        <w:spacing w:after="120" w:line="276" w:lineRule="auto"/>
        <w:rPr>
          <w:rFonts w:ascii="Calibri" w:hAnsi="Calibri" w:cs="Times New Roman"/>
        </w:rPr>
      </w:pPr>
    </w:p>
    <w:sectPr w:rsidR="00C54CFA" w:rsidRPr="00C54CFA" w:rsidSect="00877C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8" w:bottom="1418" w:left="1418" w:header="142" w:footer="77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B2F22" w14:textId="77777777" w:rsidR="00645227" w:rsidRDefault="00645227">
      <w:r>
        <w:separator/>
      </w:r>
    </w:p>
  </w:endnote>
  <w:endnote w:type="continuationSeparator" w:id="0">
    <w:p w14:paraId="6E31DD55" w14:textId="77777777" w:rsidR="00645227" w:rsidRDefault="00645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3C9D7" w14:textId="77777777" w:rsidR="00C42557" w:rsidRDefault="00C425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DCD74" w14:textId="77777777" w:rsidR="00795C14" w:rsidRPr="00795C14" w:rsidRDefault="00795C14">
    <w:pPr>
      <w:pStyle w:val="Stopka"/>
      <w:jc w:val="right"/>
      <w:rPr>
        <w:rFonts w:ascii="Calibri Light" w:eastAsia="Times New Roman" w:hAnsi="Calibri Light" w:cs="Times New Roman"/>
        <w:sz w:val="16"/>
        <w:szCs w:val="16"/>
      </w:rPr>
    </w:pPr>
    <w:r w:rsidRPr="00795C14">
      <w:rPr>
        <w:rFonts w:ascii="Calibri Light" w:eastAsia="Times New Roman" w:hAnsi="Calibri Light" w:cs="Times New Roman"/>
        <w:sz w:val="16"/>
        <w:szCs w:val="16"/>
      </w:rPr>
      <w:t xml:space="preserve">str. </w:t>
    </w:r>
    <w:r w:rsidRPr="00795C14">
      <w:rPr>
        <w:rFonts w:ascii="Calibri" w:eastAsia="Times New Roman" w:hAnsi="Calibri" w:cs="Times New Roman"/>
        <w:sz w:val="16"/>
        <w:szCs w:val="16"/>
      </w:rPr>
      <w:fldChar w:fldCharType="begin"/>
    </w:r>
    <w:r w:rsidRPr="00795C14">
      <w:rPr>
        <w:sz w:val="16"/>
        <w:szCs w:val="16"/>
      </w:rPr>
      <w:instrText>PAGE    \* MERGEFORMAT</w:instrText>
    </w:r>
    <w:r w:rsidRPr="00795C14">
      <w:rPr>
        <w:rFonts w:ascii="Calibri" w:eastAsia="Times New Roman" w:hAnsi="Calibri" w:cs="Times New Roman"/>
        <w:sz w:val="16"/>
        <w:szCs w:val="16"/>
      </w:rPr>
      <w:fldChar w:fldCharType="separate"/>
    </w:r>
    <w:r w:rsidR="007F301E" w:rsidRPr="007F301E">
      <w:rPr>
        <w:rFonts w:ascii="Calibri Light" w:eastAsia="Times New Roman" w:hAnsi="Calibri Light" w:cs="Times New Roman"/>
        <w:noProof/>
        <w:sz w:val="16"/>
        <w:szCs w:val="16"/>
      </w:rPr>
      <w:t>1</w:t>
    </w:r>
    <w:r w:rsidRPr="00795C14">
      <w:rPr>
        <w:rFonts w:ascii="Calibri Light" w:eastAsia="Times New Roman" w:hAnsi="Calibri Light" w:cs="Times New Roman"/>
        <w:sz w:val="16"/>
        <w:szCs w:val="16"/>
      </w:rPr>
      <w:fldChar w:fldCharType="end"/>
    </w:r>
  </w:p>
  <w:p w14:paraId="289F864D" w14:textId="77777777" w:rsidR="00795C14" w:rsidRDefault="00795C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D8B40" w14:textId="77777777" w:rsidR="00C42557" w:rsidRDefault="00C425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8C9F6" w14:textId="77777777" w:rsidR="00645227" w:rsidRDefault="00645227">
      <w:r>
        <w:separator/>
      </w:r>
    </w:p>
  </w:footnote>
  <w:footnote w:type="continuationSeparator" w:id="0">
    <w:p w14:paraId="75019E22" w14:textId="77777777" w:rsidR="00645227" w:rsidRDefault="00645227">
      <w:r>
        <w:continuationSeparator/>
      </w:r>
    </w:p>
  </w:footnote>
  <w:footnote w:id="1">
    <w:p w14:paraId="4ED9AE2E" w14:textId="77777777" w:rsidR="00D24FCD" w:rsidRPr="0079223A" w:rsidRDefault="00D24FCD" w:rsidP="00D24FCD">
      <w:pPr>
        <w:pStyle w:val="Tekstprzypisudolnego"/>
        <w:jc w:val="both"/>
        <w:rPr>
          <w:rFonts w:asciiTheme="minorHAnsi" w:hAnsiTheme="minorHAnsi" w:cstheme="minorHAnsi"/>
          <w:sz w:val="16"/>
        </w:rPr>
      </w:pPr>
      <w:r w:rsidRPr="0079223A">
        <w:rPr>
          <w:rStyle w:val="Odwoanieprzypisudolnego"/>
          <w:rFonts w:asciiTheme="minorHAnsi" w:hAnsiTheme="minorHAnsi" w:cstheme="minorHAnsi"/>
          <w:sz w:val="16"/>
        </w:rPr>
        <w:footnoteRef/>
      </w:r>
      <w:r w:rsidRPr="0079223A">
        <w:rPr>
          <w:rFonts w:asciiTheme="minorHAnsi" w:hAnsiTheme="minorHAnsi" w:cstheme="minorHAnsi"/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FFBEDBC" w14:textId="77777777" w:rsidR="00D24FCD" w:rsidRPr="00DA53AC" w:rsidRDefault="00D24FCD" w:rsidP="00D24FCD">
      <w:pPr>
        <w:pStyle w:val="Tekstprzypisudolnego"/>
        <w:jc w:val="both"/>
        <w:rPr>
          <w:rFonts w:ascii="Calibri" w:hAnsi="Calibri"/>
          <w:sz w:val="16"/>
        </w:rPr>
      </w:pPr>
      <w:r w:rsidRPr="0079223A">
        <w:rPr>
          <w:rStyle w:val="Odwoanieprzypisudolnego"/>
          <w:rFonts w:asciiTheme="minorHAnsi" w:hAnsiTheme="minorHAnsi" w:cstheme="minorHAnsi"/>
          <w:sz w:val="16"/>
        </w:rPr>
        <w:footnoteRef/>
      </w:r>
      <w:r w:rsidRPr="0079223A">
        <w:rPr>
          <w:rFonts w:asciiTheme="minorHAnsi" w:hAnsiTheme="minorHAnsi" w:cstheme="minorHAnsi"/>
          <w:sz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D926F" w14:textId="77777777" w:rsidR="00C42557" w:rsidRDefault="00C425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7D2DE" w14:textId="7D243C9E" w:rsidR="0040464E" w:rsidRDefault="00D476C2">
    <w:pPr>
      <w:pStyle w:val="Nagwek"/>
    </w:pPr>
    <w:r w:rsidRPr="006C58BB">
      <w:rPr>
        <w:noProof/>
      </w:rPr>
      <w:drawing>
        <wp:inline distT="0" distB="0" distL="0" distR="0" wp14:anchorId="415F223C" wp14:editId="078B1152">
          <wp:extent cx="5753100" cy="5486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7159CD" w14:textId="77777777" w:rsidR="00B16AB3" w:rsidRDefault="00B16AB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2C9F6" w14:textId="77777777" w:rsidR="00C42557" w:rsidRDefault="00C425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B9103034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" w15:restartNumberingAfterBreak="0">
    <w:nsid w:val="00000002"/>
    <w:multiLevelType w:val="multilevel"/>
    <w:tmpl w:val="C5AE3ED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Times New Roman" w:hAnsi="Times New Roman" w:cs="Times New Roman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/>
        <w:lang w:val="pl-PL"/>
      </w:r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8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5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01677DF5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7212BD7"/>
    <w:multiLevelType w:val="multilevel"/>
    <w:tmpl w:val="DF7E689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upp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C506CE"/>
    <w:multiLevelType w:val="multilevel"/>
    <w:tmpl w:val="8656020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D012AF"/>
    <w:multiLevelType w:val="hybridMultilevel"/>
    <w:tmpl w:val="94BA18E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661B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F5D22CB"/>
    <w:multiLevelType w:val="multilevel"/>
    <w:tmpl w:val="EAE03BD4"/>
    <w:lvl w:ilvl="0">
      <w:start w:val="1"/>
      <w:numFmt w:val="lowerLetter"/>
      <w:lvlText w:val="%1."/>
      <w:lvlJc w:val="left"/>
      <w:pPr>
        <w:ind w:left="888" w:hanging="360"/>
      </w:pPr>
    </w:lvl>
    <w:lvl w:ilvl="1">
      <w:start w:val="1"/>
      <w:numFmt w:val="lowerLetter"/>
      <w:lvlText w:val="%2."/>
      <w:lvlJc w:val="left"/>
      <w:pPr>
        <w:ind w:left="1608" w:hanging="360"/>
      </w:pPr>
    </w:lvl>
    <w:lvl w:ilvl="2">
      <w:start w:val="1"/>
      <w:numFmt w:val="lowerRoman"/>
      <w:lvlText w:val="%3."/>
      <w:lvlJc w:val="right"/>
      <w:pPr>
        <w:ind w:left="2328" w:hanging="180"/>
      </w:pPr>
    </w:lvl>
    <w:lvl w:ilvl="3">
      <w:start w:val="1"/>
      <w:numFmt w:val="decimal"/>
      <w:lvlText w:val="%4."/>
      <w:lvlJc w:val="left"/>
      <w:pPr>
        <w:ind w:left="3048" w:hanging="360"/>
      </w:pPr>
    </w:lvl>
    <w:lvl w:ilvl="4">
      <w:start w:val="1"/>
      <w:numFmt w:val="lowerLetter"/>
      <w:lvlText w:val="%5."/>
      <w:lvlJc w:val="left"/>
      <w:pPr>
        <w:ind w:left="3768" w:hanging="360"/>
      </w:pPr>
    </w:lvl>
    <w:lvl w:ilvl="5">
      <w:start w:val="1"/>
      <w:numFmt w:val="lowerRoman"/>
      <w:lvlText w:val="%6."/>
      <w:lvlJc w:val="right"/>
      <w:pPr>
        <w:ind w:left="4488" w:hanging="180"/>
      </w:pPr>
    </w:lvl>
    <w:lvl w:ilvl="6">
      <w:start w:val="1"/>
      <w:numFmt w:val="decimal"/>
      <w:lvlText w:val="%7."/>
      <w:lvlJc w:val="left"/>
      <w:pPr>
        <w:ind w:left="5208" w:hanging="360"/>
      </w:pPr>
    </w:lvl>
    <w:lvl w:ilvl="7">
      <w:start w:val="1"/>
      <w:numFmt w:val="lowerLetter"/>
      <w:lvlText w:val="%8."/>
      <w:lvlJc w:val="left"/>
      <w:pPr>
        <w:ind w:left="5928" w:hanging="360"/>
      </w:pPr>
    </w:lvl>
    <w:lvl w:ilvl="8">
      <w:start w:val="1"/>
      <w:numFmt w:val="lowerRoman"/>
      <w:lvlText w:val="%9."/>
      <w:lvlJc w:val="right"/>
      <w:pPr>
        <w:ind w:left="6648" w:hanging="180"/>
      </w:pPr>
    </w:lvl>
  </w:abstractNum>
  <w:abstractNum w:abstractNumId="16" w15:restartNumberingAfterBreak="0">
    <w:nsid w:val="40CA3EB7"/>
    <w:multiLevelType w:val="hybridMultilevel"/>
    <w:tmpl w:val="877E8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E85C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23C7F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84C2D43"/>
    <w:multiLevelType w:val="hybridMultilevel"/>
    <w:tmpl w:val="1E2CD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072B1A"/>
    <w:multiLevelType w:val="hybridMultilevel"/>
    <w:tmpl w:val="84309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FA2EB7"/>
    <w:multiLevelType w:val="multilevel"/>
    <w:tmpl w:val="4CC6C9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3606921"/>
    <w:multiLevelType w:val="hybridMultilevel"/>
    <w:tmpl w:val="A844AC86"/>
    <w:lvl w:ilvl="0" w:tplc="9432CFE4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 w16cid:durableId="685912746">
    <w:abstractNumId w:val="0"/>
  </w:num>
  <w:num w:numId="2" w16cid:durableId="1322612072">
    <w:abstractNumId w:val="1"/>
  </w:num>
  <w:num w:numId="3" w16cid:durableId="2014523379">
    <w:abstractNumId w:val="2"/>
  </w:num>
  <w:num w:numId="4" w16cid:durableId="1226144341">
    <w:abstractNumId w:val="3"/>
  </w:num>
  <w:num w:numId="5" w16cid:durableId="1730763905">
    <w:abstractNumId w:val="4"/>
  </w:num>
  <w:num w:numId="6" w16cid:durableId="460807681">
    <w:abstractNumId w:val="5"/>
  </w:num>
  <w:num w:numId="7" w16cid:durableId="480583252">
    <w:abstractNumId w:val="6"/>
  </w:num>
  <w:num w:numId="8" w16cid:durableId="575407353">
    <w:abstractNumId w:val="7"/>
  </w:num>
  <w:num w:numId="9" w16cid:durableId="1721399929">
    <w:abstractNumId w:val="8"/>
  </w:num>
  <w:num w:numId="10" w16cid:durableId="936789740">
    <w:abstractNumId w:val="9"/>
  </w:num>
  <w:num w:numId="11" w16cid:durableId="532116614">
    <w:abstractNumId w:val="20"/>
  </w:num>
  <w:num w:numId="12" w16cid:durableId="24910516">
    <w:abstractNumId w:val="16"/>
  </w:num>
  <w:num w:numId="13" w16cid:durableId="296375217">
    <w:abstractNumId w:val="10"/>
  </w:num>
  <w:num w:numId="14" w16cid:durableId="1660226942">
    <w:abstractNumId w:val="18"/>
  </w:num>
  <w:num w:numId="15" w16cid:durableId="1412435438">
    <w:abstractNumId w:val="13"/>
  </w:num>
  <w:num w:numId="16" w16cid:durableId="417098860">
    <w:abstractNumId w:val="11"/>
  </w:num>
  <w:num w:numId="17" w16cid:durableId="761529531">
    <w:abstractNumId w:val="12"/>
  </w:num>
  <w:num w:numId="18" w16cid:durableId="518352459">
    <w:abstractNumId w:val="14"/>
  </w:num>
  <w:num w:numId="19" w16cid:durableId="2037996084">
    <w:abstractNumId w:val="19"/>
  </w:num>
  <w:num w:numId="20" w16cid:durableId="1995527038">
    <w:abstractNumId w:val="15"/>
  </w:num>
  <w:num w:numId="21" w16cid:durableId="847719805">
    <w:abstractNumId w:val="21"/>
  </w:num>
  <w:num w:numId="22" w16cid:durableId="688340037">
    <w:abstractNumId w:val="22"/>
  </w:num>
  <w:num w:numId="23" w16cid:durableId="9172501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7D"/>
    <w:rsid w:val="00006573"/>
    <w:rsid w:val="00012D74"/>
    <w:rsid w:val="00013E58"/>
    <w:rsid w:val="000239DE"/>
    <w:rsid w:val="00035A87"/>
    <w:rsid w:val="00045D99"/>
    <w:rsid w:val="000630EA"/>
    <w:rsid w:val="00067D3F"/>
    <w:rsid w:val="0009216B"/>
    <w:rsid w:val="0009529F"/>
    <w:rsid w:val="000C3B08"/>
    <w:rsid w:val="000D374E"/>
    <w:rsid w:val="000D6FA2"/>
    <w:rsid w:val="000F57EB"/>
    <w:rsid w:val="00113A8A"/>
    <w:rsid w:val="001215F9"/>
    <w:rsid w:val="00130CFD"/>
    <w:rsid w:val="0013621D"/>
    <w:rsid w:val="00137C66"/>
    <w:rsid w:val="00155351"/>
    <w:rsid w:val="00175F85"/>
    <w:rsid w:val="00182A79"/>
    <w:rsid w:val="00192322"/>
    <w:rsid w:val="00192DED"/>
    <w:rsid w:val="001B460C"/>
    <w:rsid w:val="001B5F95"/>
    <w:rsid w:val="001F1709"/>
    <w:rsid w:val="001F1B65"/>
    <w:rsid w:val="001F248D"/>
    <w:rsid w:val="001F5582"/>
    <w:rsid w:val="001F5EC7"/>
    <w:rsid w:val="001F6CC1"/>
    <w:rsid w:val="0021644E"/>
    <w:rsid w:val="00233B81"/>
    <w:rsid w:val="00292EFE"/>
    <w:rsid w:val="002D4891"/>
    <w:rsid w:val="0032691D"/>
    <w:rsid w:val="00351A2B"/>
    <w:rsid w:val="00371241"/>
    <w:rsid w:val="0037176C"/>
    <w:rsid w:val="0037385E"/>
    <w:rsid w:val="003916E5"/>
    <w:rsid w:val="003B39DA"/>
    <w:rsid w:val="003B5049"/>
    <w:rsid w:val="003C2F60"/>
    <w:rsid w:val="003C3182"/>
    <w:rsid w:val="003D2B64"/>
    <w:rsid w:val="003F70AA"/>
    <w:rsid w:val="0040464E"/>
    <w:rsid w:val="004140C6"/>
    <w:rsid w:val="004321BF"/>
    <w:rsid w:val="00434A1C"/>
    <w:rsid w:val="00442257"/>
    <w:rsid w:val="00466BA0"/>
    <w:rsid w:val="004A1E42"/>
    <w:rsid w:val="004A7FFD"/>
    <w:rsid w:val="004C2AD2"/>
    <w:rsid w:val="004E4213"/>
    <w:rsid w:val="004E6DE6"/>
    <w:rsid w:val="004F031F"/>
    <w:rsid w:val="00556BEA"/>
    <w:rsid w:val="005618B9"/>
    <w:rsid w:val="00566316"/>
    <w:rsid w:val="0058779B"/>
    <w:rsid w:val="00590655"/>
    <w:rsid w:val="00592E82"/>
    <w:rsid w:val="0059593D"/>
    <w:rsid w:val="00617A76"/>
    <w:rsid w:val="00621C19"/>
    <w:rsid w:val="00627829"/>
    <w:rsid w:val="00633F20"/>
    <w:rsid w:val="00645227"/>
    <w:rsid w:val="00652CDE"/>
    <w:rsid w:val="00667474"/>
    <w:rsid w:val="00676C93"/>
    <w:rsid w:val="006971D2"/>
    <w:rsid w:val="006A7BD0"/>
    <w:rsid w:val="006B2034"/>
    <w:rsid w:val="006B73B8"/>
    <w:rsid w:val="006C2A6C"/>
    <w:rsid w:val="006C58BB"/>
    <w:rsid w:val="006D1516"/>
    <w:rsid w:val="0070566B"/>
    <w:rsid w:val="007057A7"/>
    <w:rsid w:val="00707224"/>
    <w:rsid w:val="007102A8"/>
    <w:rsid w:val="00714A4F"/>
    <w:rsid w:val="0072678E"/>
    <w:rsid w:val="007313BB"/>
    <w:rsid w:val="00775F08"/>
    <w:rsid w:val="0079223A"/>
    <w:rsid w:val="007946A3"/>
    <w:rsid w:val="00795C14"/>
    <w:rsid w:val="007B07B6"/>
    <w:rsid w:val="007B0C1F"/>
    <w:rsid w:val="007D1277"/>
    <w:rsid w:val="007D6EB4"/>
    <w:rsid w:val="007F301E"/>
    <w:rsid w:val="0081180F"/>
    <w:rsid w:val="00812AEE"/>
    <w:rsid w:val="00813487"/>
    <w:rsid w:val="0083198B"/>
    <w:rsid w:val="00832889"/>
    <w:rsid w:val="00842230"/>
    <w:rsid w:val="00850BF1"/>
    <w:rsid w:val="00877C1B"/>
    <w:rsid w:val="008A0A61"/>
    <w:rsid w:val="008A163A"/>
    <w:rsid w:val="008B0E7B"/>
    <w:rsid w:val="008B67C4"/>
    <w:rsid w:val="008C3683"/>
    <w:rsid w:val="008E47AF"/>
    <w:rsid w:val="008E6A45"/>
    <w:rsid w:val="00903F4B"/>
    <w:rsid w:val="0094088A"/>
    <w:rsid w:val="00950BA2"/>
    <w:rsid w:val="009671B6"/>
    <w:rsid w:val="0097183C"/>
    <w:rsid w:val="00973CDA"/>
    <w:rsid w:val="00984913"/>
    <w:rsid w:val="009A3898"/>
    <w:rsid w:val="009A51A4"/>
    <w:rsid w:val="009A638A"/>
    <w:rsid w:val="009B0407"/>
    <w:rsid w:val="009C126D"/>
    <w:rsid w:val="009D7F18"/>
    <w:rsid w:val="009E2BE1"/>
    <w:rsid w:val="009F3468"/>
    <w:rsid w:val="00A077B9"/>
    <w:rsid w:val="00A274A1"/>
    <w:rsid w:val="00A51F50"/>
    <w:rsid w:val="00A57BE2"/>
    <w:rsid w:val="00A95983"/>
    <w:rsid w:val="00A978B9"/>
    <w:rsid w:val="00AB1CF9"/>
    <w:rsid w:val="00AB62DC"/>
    <w:rsid w:val="00AF2C8D"/>
    <w:rsid w:val="00AF769C"/>
    <w:rsid w:val="00B16AB3"/>
    <w:rsid w:val="00B25108"/>
    <w:rsid w:val="00B36005"/>
    <w:rsid w:val="00B66A43"/>
    <w:rsid w:val="00B8403C"/>
    <w:rsid w:val="00B92064"/>
    <w:rsid w:val="00BA7CE6"/>
    <w:rsid w:val="00BD6AC8"/>
    <w:rsid w:val="00BF7F5C"/>
    <w:rsid w:val="00C42557"/>
    <w:rsid w:val="00C52D72"/>
    <w:rsid w:val="00C54CFA"/>
    <w:rsid w:val="00C57532"/>
    <w:rsid w:val="00C76DEE"/>
    <w:rsid w:val="00C83C41"/>
    <w:rsid w:val="00CB7AD3"/>
    <w:rsid w:val="00CC2184"/>
    <w:rsid w:val="00CD4CBA"/>
    <w:rsid w:val="00CE5747"/>
    <w:rsid w:val="00D03C81"/>
    <w:rsid w:val="00D24FCD"/>
    <w:rsid w:val="00D26C49"/>
    <w:rsid w:val="00D43577"/>
    <w:rsid w:val="00D476C2"/>
    <w:rsid w:val="00D738D4"/>
    <w:rsid w:val="00D75343"/>
    <w:rsid w:val="00D82878"/>
    <w:rsid w:val="00D84D59"/>
    <w:rsid w:val="00D943B2"/>
    <w:rsid w:val="00DA53AC"/>
    <w:rsid w:val="00DC2A34"/>
    <w:rsid w:val="00DC361E"/>
    <w:rsid w:val="00DD5A8B"/>
    <w:rsid w:val="00DF5E42"/>
    <w:rsid w:val="00E22BA0"/>
    <w:rsid w:val="00E2789F"/>
    <w:rsid w:val="00E3379C"/>
    <w:rsid w:val="00E429BA"/>
    <w:rsid w:val="00E82E2F"/>
    <w:rsid w:val="00E86DE3"/>
    <w:rsid w:val="00EA10AA"/>
    <w:rsid w:val="00EA7691"/>
    <w:rsid w:val="00EB2974"/>
    <w:rsid w:val="00EF104C"/>
    <w:rsid w:val="00F02902"/>
    <w:rsid w:val="00F118F1"/>
    <w:rsid w:val="00F12E81"/>
    <w:rsid w:val="00F218A9"/>
    <w:rsid w:val="00F24958"/>
    <w:rsid w:val="00F26A44"/>
    <w:rsid w:val="00F419C9"/>
    <w:rsid w:val="00F61FD7"/>
    <w:rsid w:val="00F775BF"/>
    <w:rsid w:val="00F93CCE"/>
    <w:rsid w:val="00F94325"/>
    <w:rsid w:val="00F9767D"/>
    <w:rsid w:val="00FA7195"/>
    <w:rsid w:val="00FB2B6E"/>
    <w:rsid w:val="00FB373A"/>
    <w:rsid w:val="00FB49B7"/>
    <w:rsid w:val="00FC03ED"/>
    <w:rsid w:val="00FC3C30"/>
    <w:rsid w:val="00FE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D3DA7E6"/>
  <w15:chartTrackingRefBased/>
  <w15:docId w15:val="{A2B4A595-074B-404B-A2DE-B9C0DBDD0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CFA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character" w:customStyle="1" w:styleId="WW8Num1z0">
    <w:name w:val="WW8Num1z0"/>
  </w:style>
  <w:style w:type="character" w:customStyle="1" w:styleId="WW8Num1z1">
    <w:name w:val="WW8Num1z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  <w:rPr>
      <w:rFonts w:ascii="Times New Roman" w:hAnsi="Times New Roman" w:cs="Times New Roman"/>
      <w:b/>
      <w:sz w:val="24"/>
      <w:szCs w:val="24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  <w:b/>
      <w:sz w:val="24"/>
      <w:szCs w:val="24"/>
      <w:lang w:val="pl-P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  <w:rPr>
      <w:rFonts w:cs="Calibri"/>
      <w:lang w:val="pl-PL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rFonts w:ascii="Times New Roman" w:hAnsi="Times New Roman" w:cs="Times New Roman"/>
      <w:b/>
      <w:sz w:val="24"/>
      <w:szCs w:val="24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  <w:sz w:val="24"/>
      <w:szCs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Akapitzlist1">
    <w:name w:val="Akapit z listą1"/>
    <w:basedOn w:val="Normalny"/>
    <w:pPr>
      <w:ind w:left="720"/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9767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F9767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kapitzlist">
    <w:name w:val="List Paragraph"/>
    <w:basedOn w:val="Normalny"/>
    <w:uiPriority w:val="34"/>
    <w:qFormat/>
    <w:rsid w:val="00566316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Poprawka">
    <w:name w:val="Revision"/>
    <w:hidden/>
    <w:uiPriority w:val="99"/>
    <w:semiHidden/>
    <w:rsid w:val="00566316"/>
    <w:rPr>
      <w:rFonts w:eastAsia="SimSu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DF5E4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DF5E42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StopkaZnak">
    <w:name w:val="Stopka Znak"/>
    <w:link w:val="Stopka"/>
    <w:uiPriority w:val="99"/>
    <w:rsid w:val="0037176C"/>
    <w:rPr>
      <w:rFonts w:eastAsia="SimSun" w:cs="Mangal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460C"/>
    <w:rPr>
      <w:sz w:val="20"/>
      <w:szCs w:val="18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B460C"/>
    <w:rPr>
      <w:rFonts w:eastAsia="SimSun" w:cs="Mangal"/>
      <w:kern w:val="1"/>
      <w:szCs w:val="18"/>
      <w:lang w:eastAsia="hi-IN" w:bidi="hi-IN"/>
    </w:rPr>
  </w:style>
  <w:style w:type="character" w:styleId="Odwoanieprzypisudolnego">
    <w:name w:val="footnote reference"/>
    <w:uiPriority w:val="99"/>
    <w:semiHidden/>
    <w:unhideWhenUsed/>
    <w:rsid w:val="001B460C"/>
    <w:rPr>
      <w:vertAlign w:val="superscript"/>
    </w:rPr>
  </w:style>
  <w:style w:type="table" w:styleId="Tabela-Siatka">
    <w:name w:val="Table Grid"/>
    <w:basedOn w:val="Standardowy"/>
    <w:uiPriority w:val="59"/>
    <w:rsid w:val="008B0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C54CFA"/>
    <w:rPr>
      <w:rFonts w:ascii="CIDFont+F2" w:hAnsi="CIDFont+F2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1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BAC55-2435-47EE-9AF0-253C6CFFE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cp:lastModifiedBy>Marta Sikorska</cp:lastModifiedBy>
  <cp:revision>4</cp:revision>
  <cp:lastPrinted>2021-12-06T12:48:00Z</cp:lastPrinted>
  <dcterms:created xsi:type="dcterms:W3CDTF">2025-12-12T08:35:00Z</dcterms:created>
  <dcterms:modified xsi:type="dcterms:W3CDTF">2025-12-12T12:03:00Z</dcterms:modified>
</cp:coreProperties>
</file>